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D47" w:rsidRPr="007B1411" w:rsidRDefault="00D7235D" w:rsidP="00D71D47">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540696</wp:posOffset>
            </wp:positionH>
            <wp:positionV relativeFrom="page">
              <wp:posOffset>401955</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1D47" w:rsidRPr="007B1411" w:rsidRDefault="00D71D47" w:rsidP="00D71D47">
      <w:pPr>
        <w:pStyle w:val="ZEmetteur"/>
        <w:tabs>
          <w:tab w:val="left" w:pos="5529"/>
        </w:tabs>
        <w:rPr>
          <w:rFonts w:ascii="Arial" w:hAnsi="Arial"/>
        </w:rPr>
      </w:pPr>
    </w:p>
    <w:p w:rsidR="00D71D47" w:rsidRPr="007B1411" w:rsidRDefault="00D71D47" w:rsidP="00D71D47">
      <w:pPr>
        <w:pStyle w:val="ZEmetteur"/>
        <w:tabs>
          <w:tab w:val="left" w:pos="5529"/>
        </w:tabs>
        <w:rPr>
          <w:rFonts w:ascii="Arial" w:hAnsi="Arial"/>
        </w:rPr>
      </w:pPr>
      <w:r w:rsidRPr="007B1411">
        <w:rPr>
          <w:rFonts w:ascii="Arial" w:hAnsi="Arial"/>
        </w:rPr>
        <w:t>Service du commissariat des armées</w:t>
      </w:r>
    </w:p>
    <w:p w:rsidR="00D71D47" w:rsidRPr="007B1411" w:rsidRDefault="00D71D47" w:rsidP="00D71D47">
      <w:pPr>
        <w:pStyle w:val="ZEmetteur"/>
        <w:rPr>
          <w:rFonts w:ascii="Arial" w:hAnsi="Arial"/>
        </w:rPr>
      </w:pPr>
      <w:r w:rsidRPr="007B1411">
        <w:rPr>
          <w:rFonts w:ascii="Arial" w:hAnsi="Arial"/>
        </w:rPr>
        <w:t>Plate-forme commissariat Rambouillet</w:t>
      </w:r>
    </w:p>
    <w:p w:rsidR="00D71D47" w:rsidRPr="007B1411" w:rsidRDefault="00D71D47" w:rsidP="00D71D47">
      <w:pPr>
        <w:pStyle w:val="ZEmetteur"/>
        <w:rPr>
          <w:rFonts w:ascii="Arial" w:hAnsi="Arial"/>
        </w:rPr>
      </w:pPr>
      <w:r w:rsidRPr="007B1411">
        <w:rPr>
          <w:rFonts w:ascii="Arial" w:hAnsi="Arial"/>
        </w:rPr>
        <w:t>Division Achats Publics</w:t>
      </w:r>
    </w:p>
    <w:p w:rsidR="00D71D47" w:rsidRPr="007B1411" w:rsidRDefault="00D71D47" w:rsidP="00D71D4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71D47" w:rsidRPr="007B1411" w:rsidTr="00547F6F">
        <w:tc>
          <w:tcPr>
            <w:tcW w:w="10419" w:type="dxa"/>
            <w:shd w:val="clear" w:color="auto" w:fill="auto"/>
          </w:tcPr>
          <w:p w:rsidR="00D71D47" w:rsidRPr="007B1411" w:rsidRDefault="00D71D47" w:rsidP="000658D2">
            <w:pPr>
              <w:pStyle w:val="Pieddepage"/>
              <w:tabs>
                <w:tab w:val="clear" w:pos="4536"/>
                <w:tab w:val="clear" w:pos="9072"/>
              </w:tabs>
              <w:rPr>
                <w:rFonts w:ascii="Arial" w:hAnsi="Arial" w:cs="Arial"/>
              </w:rPr>
            </w:pPr>
          </w:p>
        </w:tc>
      </w:tr>
    </w:tbl>
    <w:p w:rsidR="00D71D47" w:rsidRDefault="00D71D47">
      <w:pPr>
        <w:rPr>
          <w:rFonts w:ascii="Arial" w:hAnsi="Arial" w:cs="Arial"/>
        </w:rPr>
      </w:pPr>
    </w:p>
    <w:p w:rsidR="00944C4F" w:rsidRPr="007B1411" w:rsidRDefault="00944C4F">
      <w:pPr>
        <w:rPr>
          <w:rFonts w:ascii="Arial" w:hAnsi="Arial" w:cs="Arial"/>
        </w:rPr>
      </w:pPr>
    </w:p>
    <w:tbl>
      <w:tblPr>
        <w:tblW w:w="0" w:type="auto"/>
        <w:shd w:val="clear" w:color="auto" w:fill="BDD6EE"/>
        <w:tblLayout w:type="fixed"/>
        <w:tblLook w:val="0000" w:firstRow="0" w:lastRow="0" w:firstColumn="0" w:lastColumn="0" w:noHBand="0" w:noVBand="0"/>
      </w:tblPr>
      <w:tblGrid>
        <w:gridCol w:w="9288"/>
        <w:gridCol w:w="1080"/>
      </w:tblGrid>
      <w:tr w:rsidR="00472B25" w:rsidRPr="007B1411" w:rsidTr="00547F6F">
        <w:tc>
          <w:tcPr>
            <w:tcW w:w="9288" w:type="dxa"/>
            <w:shd w:val="clear" w:color="auto" w:fill="BDD6EE"/>
          </w:tcPr>
          <w:p w:rsidR="00472B25" w:rsidRPr="007B1411" w:rsidRDefault="00472B25">
            <w:pPr>
              <w:pStyle w:val="Titre8"/>
              <w:tabs>
                <w:tab w:val="num" w:pos="0"/>
                <w:tab w:val="right" w:pos="9639"/>
              </w:tabs>
              <w:spacing w:before="120" w:after="120"/>
              <w:rPr>
                <w:caps/>
                <w:sz w:val="28"/>
                <w:szCs w:val="28"/>
              </w:rPr>
            </w:pPr>
            <w:r w:rsidRPr="007B1411">
              <w:rPr>
                <w:caps/>
              </w:rPr>
              <w:t xml:space="preserve">MARCHES </w:t>
            </w:r>
            <w:r w:rsidR="00BB7109" w:rsidRPr="007B1411">
              <w:rPr>
                <w:caps/>
              </w:rPr>
              <w:t>PUBLICS</w:t>
            </w:r>
          </w:p>
          <w:p w:rsidR="00A86821" w:rsidRPr="007B1411" w:rsidRDefault="0056654C" w:rsidP="00A86821">
            <w:pPr>
              <w:spacing w:before="120" w:after="120"/>
              <w:jc w:val="center"/>
              <w:rPr>
                <w:rFonts w:ascii="Arial" w:hAnsi="Arial" w:cs="Arial"/>
                <w:b/>
                <w:caps/>
                <w:sz w:val="28"/>
                <w:szCs w:val="28"/>
              </w:rPr>
            </w:pPr>
            <w:r w:rsidRPr="007B1411">
              <w:rPr>
                <w:rFonts w:ascii="Arial" w:hAnsi="Arial" w:cs="Arial"/>
                <w:b/>
                <w:caps/>
                <w:sz w:val="28"/>
                <w:szCs w:val="28"/>
              </w:rPr>
              <w:t>D</w:t>
            </w:r>
            <w:r w:rsidR="00944C4F">
              <w:rPr>
                <w:rFonts w:ascii="Arial" w:hAnsi="Arial" w:cs="Arial"/>
                <w:b/>
                <w:caps/>
                <w:sz w:val="28"/>
                <w:szCs w:val="28"/>
              </w:rPr>
              <w:t>É</w:t>
            </w:r>
            <w:r w:rsidRPr="007B1411">
              <w:rPr>
                <w:rFonts w:ascii="Arial" w:hAnsi="Arial" w:cs="Arial"/>
                <w:b/>
                <w:caps/>
                <w:sz w:val="28"/>
                <w:szCs w:val="28"/>
              </w:rPr>
              <w:t xml:space="preserve">CLARATION </w:t>
            </w:r>
            <w:r w:rsidR="00A86821" w:rsidRPr="007B1411">
              <w:rPr>
                <w:rFonts w:ascii="Arial" w:hAnsi="Arial" w:cs="Arial"/>
                <w:b/>
                <w:caps/>
                <w:sz w:val="28"/>
                <w:szCs w:val="28"/>
              </w:rPr>
              <w:t>D’OUTILLAGE, MAT</w:t>
            </w:r>
            <w:r w:rsidR="00944C4F">
              <w:rPr>
                <w:rFonts w:ascii="Arial" w:hAnsi="Arial" w:cs="Arial"/>
                <w:b/>
                <w:caps/>
                <w:sz w:val="28"/>
                <w:szCs w:val="28"/>
              </w:rPr>
              <w:t>É</w:t>
            </w:r>
            <w:r w:rsidR="00A86821" w:rsidRPr="007B1411">
              <w:rPr>
                <w:rFonts w:ascii="Arial" w:hAnsi="Arial" w:cs="Arial"/>
                <w:b/>
                <w:caps/>
                <w:sz w:val="28"/>
                <w:szCs w:val="28"/>
              </w:rPr>
              <w:t xml:space="preserve">RIEL </w:t>
            </w:r>
          </w:p>
          <w:p w:rsidR="00472B25" w:rsidRPr="007B1411" w:rsidRDefault="00A86821" w:rsidP="00944C4F">
            <w:pPr>
              <w:spacing w:before="120" w:after="120"/>
              <w:jc w:val="center"/>
              <w:rPr>
                <w:rFonts w:ascii="Arial" w:hAnsi="Arial" w:cs="Arial"/>
                <w:b/>
                <w:caps/>
                <w:sz w:val="28"/>
                <w:szCs w:val="28"/>
              </w:rPr>
            </w:pPr>
            <w:r w:rsidRPr="007B1411">
              <w:rPr>
                <w:rFonts w:ascii="Arial" w:hAnsi="Arial" w:cs="Arial"/>
                <w:b/>
                <w:caps/>
                <w:sz w:val="28"/>
                <w:szCs w:val="28"/>
              </w:rPr>
              <w:t xml:space="preserve">ET </w:t>
            </w:r>
            <w:r w:rsidR="00944C4F">
              <w:rPr>
                <w:rFonts w:ascii="Arial" w:hAnsi="Arial" w:cs="Arial"/>
                <w:b/>
                <w:caps/>
                <w:sz w:val="28"/>
                <w:szCs w:val="28"/>
              </w:rPr>
              <w:t>É</w:t>
            </w:r>
            <w:r w:rsidRPr="007B1411">
              <w:rPr>
                <w:rFonts w:ascii="Arial" w:hAnsi="Arial" w:cs="Arial"/>
                <w:b/>
                <w:caps/>
                <w:sz w:val="28"/>
                <w:szCs w:val="28"/>
              </w:rPr>
              <w:t>QUIPEMENT TECHNIQUE</w:t>
            </w:r>
          </w:p>
        </w:tc>
        <w:tc>
          <w:tcPr>
            <w:tcW w:w="1080" w:type="dxa"/>
            <w:shd w:val="clear" w:color="auto" w:fill="BDD6EE"/>
          </w:tcPr>
          <w:p w:rsidR="00472B25" w:rsidRPr="007B1411" w:rsidRDefault="00472B25">
            <w:pPr>
              <w:pStyle w:val="Titre8"/>
              <w:tabs>
                <w:tab w:val="num" w:pos="0"/>
                <w:tab w:val="right" w:pos="9639"/>
              </w:tabs>
              <w:spacing w:before="120" w:after="120"/>
            </w:pPr>
          </w:p>
        </w:tc>
      </w:tr>
    </w:tbl>
    <w:p w:rsidR="00472B25" w:rsidRPr="007B1411" w:rsidRDefault="00472B25">
      <w:pPr>
        <w:jc w:val="both"/>
        <w:rPr>
          <w:rFonts w:ascii="Arial" w:hAnsi="Arial" w:cs="Arial"/>
          <w:b/>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6E2F47">
            <w:pPr>
              <w:tabs>
                <w:tab w:val="left" w:pos="-142"/>
                <w:tab w:val="left" w:pos="4111"/>
              </w:tabs>
              <w:jc w:val="both"/>
              <w:rPr>
                <w:rFonts w:ascii="Arial" w:hAnsi="Arial" w:cs="Arial"/>
                <w:i/>
                <w:iCs/>
                <w:sz w:val="18"/>
                <w:szCs w:val="18"/>
              </w:rPr>
            </w:pPr>
            <w:r w:rsidRPr="007B1411">
              <w:rPr>
                <w:rFonts w:ascii="Arial" w:hAnsi="Arial" w:cs="Arial"/>
                <w:b/>
                <w:bCs/>
                <w:sz w:val="22"/>
                <w:szCs w:val="22"/>
              </w:rPr>
              <w:t xml:space="preserve">A - Identification </w:t>
            </w:r>
            <w:r w:rsidR="006E2F47" w:rsidRPr="007B1411">
              <w:rPr>
                <w:rFonts w:ascii="Arial" w:hAnsi="Arial" w:cs="Arial"/>
                <w:b/>
                <w:bCs/>
                <w:sz w:val="22"/>
                <w:szCs w:val="22"/>
              </w:rPr>
              <w:t>de l’acheteur</w:t>
            </w:r>
          </w:p>
        </w:tc>
      </w:tr>
    </w:tbl>
    <w:p w:rsidR="002D5940" w:rsidRPr="007B1411" w:rsidRDefault="002D5940" w:rsidP="002D5940">
      <w:pPr>
        <w:suppressAutoHyphens w:val="0"/>
        <w:ind w:left="426"/>
        <w:jc w:val="center"/>
        <w:rPr>
          <w:rFonts w:ascii="Arial" w:hAnsi="Arial" w:cs="Arial"/>
          <w:b/>
          <w:sz w:val="22"/>
          <w:szCs w:val="22"/>
          <w:lang w:eastAsia="fr-FR"/>
        </w:rPr>
      </w:pPr>
    </w:p>
    <w:p w:rsidR="002D5940" w:rsidRPr="000718C4" w:rsidRDefault="002D5940" w:rsidP="000718C4">
      <w:pPr>
        <w:suppressAutoHyphens w:val="0"/>
        <w:spacing w:line="276" w:lineRule="auto"/>
        <w:ind w:left="426"/>
        <w:jc w:val="center"/>
        <w:rPr>
          <w:rFonts w:ascii="Arial" w:hAnsi="Arial" w:cs="Arial"/>
          <w:b/>
          <w:sz w:val="22"/>
          <w:szCs w:val="22"/>
          <w:lang w:eastAsia="fr-FR"/>
        </w:rPr>
      </w:pPr>
      <w:r w:rsidRPr="000718C4">
        <w:rPr>
          <w:rFonts w:ascii="Arial" w:hAnsi="Arial" w:cs="Arial"/>
          <w:b/>
          <w:sz w:val="22"/>
          <w:szCs w:val="22"/>
          <w:lang w:eastAsia="fr-FR"/>
        </w:rPr>
        <w:t>SERVICE DU COMMISSARIAT DES ARMEES</w:t>
      </w:r>
    </w:p>
    <w:p w:rsidR="002D5940" w:rsidRPr="000718C4" w:rsidRDefault="002D5940" w:rsidP="000718C4">
      <w:pPr>
        <w:suppressAutoHyphens w:val="0"/>
        <w:spacing w:line="276" w:lineRule="auto"/>
        <w:ind w:left="426"/>
        <w:jc w:val="center"/>
        <w:rPr>
          <w:rFonts w:ascii="Arial" w:hAnsi="Arial" w:cs="Arial"/>
          <w:b/>
          <w:sz w:val="22"/>
          <w:szCs w:val="22"/>
          <w:lang w:eastAsia="fr-FR"/>
        </w:rPr>
      </w:pPr>
      <w:r w:rsidRPr="000718C4">
        <w:rPr>
          <w:rFonts w:ascii="Arial" w:hAnsi="Arial" w:cs="Arial"/>
          <w:b/>
          <w:sz w:val="22"/>
          <w:szCs w:val="22"/>
          <w:lang w:eastAsia="fr-FR"/>
        </w:rPr>
        <w:t>PLATE-FORME COMMISSARIAT - RAMBOUILLET</w:t>
      </w:r>
    </w:p>
    <w:p w:rsidR="002D5940" w:rsidRPr="000718C4" w:rsidRDefault="002D5940" w:rsidP="000718C4">
      <w:pPr>
        <w:suppressAutoHyphens w:val="0"/>
        <w:spacing w:line="276" w:lineRule="auto"/>
        <w:ind w:left="426"/>
        <w:jc w:val="center"/>
        <w:rPr>
          <w:rFonts w:ascii="Arial" w:hAnsi="Arial" w:cs="Arial"/>
          <w:sz w:val="22"/>
          <w:szCs w:val="22"/>
          <w:lang w:eastAsia="fr-FR"/>
        </w:rPr>
      </w:pPr>
      <w:r w:rsidRPr="000718C4">
        <w:rPr>
          <w:rFonts w:ascii="Arial" w:hAnsi="Arial" w:cs="Arial"/>
          <w:sz w:val="22"/>
          <w:szCs w:val="22"/>
          <w:lang w:eastAsia="fr-FR"/>
        </w:rPr>
        <w:t xml:space="preserve">Adresse postale : 11, rue de </w:t>
      </w:r>
      <w:proofErr w:type="spellStart"/>
      <w:r w:rsidRPr="000718C4">
        <w:rPr>
          <w:rFonts w:ascii="Arial" w:hAnsi="Arial" w:cs="Arial"/>
          <w:sz w:val="22"/>
          <w:szCs w:val="22"/>
          <w:lang w:eastAsia="fr-FR"/>
        </w:rPr>
        <w:t>Groussay</w:t>
      </w:r>
      <w:proofErr w:type="spellEnd"/>
      <w:r w:rsidRPr="000718C4">
        <w:rPr>
          <w:rFonts w:ascii="Arial" w:hAnsi="Arial" w:cs="Arial"/>
          <w:sz w:val="22"/>
          <w:szCs w:val="22"/>
          <w:lang w:eastAsia="fr-FR"/>
        </w:rPr>
        <w:t xml:space="preserve"> – </w:t>
      </w:r>
      <w:r w:rsidR="000658D2" w:rsidRPr="000718C4">
        <w:rPr>
          <w:rFonts w:ascii="Arial" w:hAnsi="Arial" w:cs="Arial"/>
          <w:sz w:val="22"/>
          <w:szCs w:val="22"/>
          <w:lang w:eastAsia="fr-FR"/>
        </w:rPr>
        <w:t>CS 70106</w:t>
      </w:r>
      <w:r w:rsidRPr="000718C4">
        <w:rPr>
          <w:rFonts w:ascii="Arial" w:hAnsi="Arial" w:cs="Arial"/>
          <w:sz w:val="22"/>
          <w:szCs w:val="22"/>
          <w:lang w:eastAsia="fr-FR"/>
        </w:rPr>
        <w:t xml:space="preserve"> – 78</w:t>
      </w:r>
      <w:r w:rsidR="002722CD" w:rsidRPr="000718C4">
        <w:rPr>
          <w:rFonts w:ascii="Arial" w:hAnsi="Arial" w:cs="Arial"/>
          <w:sz w:val="22"/>
          <w:szCs w:val="22"/>
          <w:lang w:eastAsia="fr-FR"/>
        </w:rPr>
        <w:t>513</w:t>
      </w:r>
      <w:r w:rsidR="002A524C" w:rsidRPr="000718C4">
        <w:rPr>
          <w:rFonts w:ascii="Arial" w:hAnsi="Arial" w:cs="Arial"/>
          <w:sz w:val="22"/>
          <w:szCs w:val="22"/>
          <w:lang w:eastAsia="fr-FR"/>
        </w:rPr>
        <w:t xml:space="preserve"> </w:t>
      </w:r>
      <w:r w:rsidRPr="000718C4">
        <w:rPr>
          <w:rFonts w:ascii="Arial" w:hAnsi="Arial" w:cs="Arial"/>
          <w:sz w:val="22"/>
          <w:szCs w:val="22"/>
          <w:lang w:eastAsia="fr-FR"/>
        </w:rPr>
        <w:t xml:space="preserve">RAMBOUILLET </w:t>
      </w:r>
      <w:r w:rsidR="002722CD" w:rsidRPr="000718C4">
        <w:rPr>
          <w:rFonts w:ascii="Arial" w:hAnsi="Arial" w:cs="Arial"/>
          <w:sz w:val="22"/>
          <w:szCs w:val="22"/>
          <w:lang w:eastAsia="fr-FR"/>
        </w:rPr>
        <w:t>CEDEX</w:t>
      </w:r>
    </w:p>
    <w:p w:rsidR="002D5940" w:rsidRPr="000718C4" w:rsidRDefault="002D5940" w:rsidP="000718C4">
      <w:pPr>
        <w:suppressAutoHyphens w:val="0"/>
        <w:spacing w:line="276" w:lineRule="auto"/>
        <w:ind w:left="426"/>
        <w:jc w:val="center"/>
        <w:rPr>
          <w:rFonts w:ascii="Arial" w:hAnsi="Arial" w:cs="Arial"/>
          <w:sz w:val="22"/>
          <w:szCs w:val="22"/>
          <w:lang w:eastAsia="fr-FR"/>
        </w:rPr>
      </w:pPr>
      <w:r w:rsidRPr="000718C4">
        <w:rPr>
          <w:rFonts w:ascii="Arial" w:hAnsi="Arial" w:cs="Arial"/>
          <w:sz w:val="22"/>
          <w:szCs w:val="22"/>
          <w:lang w:eastAsia="fr-FR"/>
        </w:rPr>
        <w:t xml:space="preserve">Adresse géographique : 11, rue de </w:t>
      </w:r>
      <w:proofErr w:type="spellStart"/>
      <w:r w:rsidRPr="000718C4">
        <w:rPr>
          <w:rFonts w:ascii="Arial" w:hAnsi="Arial" w:cs="Arial"/>
          <w:sz w:val="22"/>
          <w:szCs w:val="22"/>
          <w:lang w:eastAsia="fr-FR"/>
        </w:rPr>
        <w:t>Groussay</w:t>
      </w:r>
      <w:proofErr w:type="spellEnd"/>
      <w:r w:rsidRPr="000718C4">
        <w:rPr>
          <w:rFonts w:ascii="Arial" w:hAnsi="Arial" w:cs="Arial"/>
          <w:sz w:val="22"/>
          <w:szCs w:val="22"/>
          <w:lang w:eastAsia="fr-FR"/>
        </w:rPr>
        <w:t xml:space="preserve"> – 78120 RAMBOUILLET</w:t>
      </w:r>
    </w:p>
    <w:p w:rsidR="002D5940" w:rsidRPr="000718C4" w:rsidRDefault="002D5940" w:rsidP="000718C4">
      <w:pPr>
        <w:suppressAutoHyphens w:val="0"/>
        <w:spacing w:line="276" w:lineRule="auto"/>
        <w:ind w:left="426"/>
        <w:jc w:val="center"/>
        <w:rPr>
          <w:rFonts w:ascii="Arial" w:hAnsi="Arial" w:cs="Arial"/>
          <w:sz w:val="22"/>
          <w:szCs w:val="22"/>
          <w:lang w:eastAsia="fr-FR"/>
        </w:rPr>
      </w:pPr>
      <w:r w:rsidRPr="000718C4">
        <w:rPr>
          <w:rFonts w:ascii="Arial" w:hAnsi="Arial" w:cs="Arial"/>
          <w:sz w:val="22"/>
          <w:szCs w:val="22"/>
          <w:lang w:eastAsia="fr-FR"/>
        </w:rPr>
        <w:t xml:space="preserve">Courriel : </w:t>
      </w:r>
      <w:r w:rsidR="00E46CB1" w:rsidRPr="000718C4">
        <w:rPr>
          <w:rFonts w:ascii="Arial" w:hAnsi="Arial" w:cs="Arial"/>
        </w:rPr>
        <w:t xml:space="preserve">: </w:t>
      </w:r>
      <w:hyperlink r:id="rId9" w:history="1">
        <w:r w:rsidR="00E46CB1" w:rsidRPr="000718C4">
          <w:rPr>
            <w:rStyle w:val="Lienhypertexte"/>
            <w:rFonts w:ascii="Arial" w:hAnsi="Arial" w:cs="Arial"/>
          </w:rPr>
          <w:t>pfc-rbt.contact.fct@intradef.gouv.fr</w:t>
        </w:r>
      </w:hyperlink>
    </w:p>
    <w:p w:rsidR="002D5940" w:rsidRPr="000718C4" w:rsidRDefault="002D5940" w:rsidP="000718C4">
      <w:pPr>
        <w:suppressAutoHyphens w:val="0"/>
        <w:spacing w:line="276" w:lineRule="auto"/>
        <w:ind w:left="426"/>
        <w:jc w:val="center"/>
        <w:rPr>
          <w:rFonts w:ascii="Arial" w:hAnsi="Arial" w:cs="Arial"/>
          <w:sz w:val="22"/>
          <w:szCs w:val="22"/>
          <w:lang w:eastAsia="fr-FR"/>
        </w:rPr>
      </w:pPr>
      <w:r w:rsidRPr="000718C4">
        <w:rPr>
          <w:rFonts w:ascii="Arial" w:hAnsi="Arial" w:cs="Arial"/>
          <w:sz w:val="22"/>
          <w:szCs w:val="22"/>
          <w:lang w:eastAsia="fr-FR"/>
        </w:rPr>
        <w:t xml:space="preserve">Profil d’acheteur : </w:t>
      </w:r>
      <w:hyperlink r:id="rId10" w:history="1">
        <w:r w:rsidRPr="000718C4">
          <w:rPr>
            <w:rFonts w:ascii="Arial" w:hAnsi="Arial" w:cs="Arial"/>
            <w:snapToGrid w:val="0"/>
            <w:color w:val="0000FF"/>
            <w:sz w:val="22"/>
            <w:szCs w:val="22"/>
            <w:u w:val="single"/>
            <w:lang w:eastAsia="fr-FR"/>
          </w:rPr>
          <w:t>https://www.marches-publics.gouv.fr</w:t>
        </w:r>
      </w:hyperlink>
    </w:p>
    <w:p w:rsidR="00472B25" w:rsidRPr="000718C4" w:rsidRDefault="002D5940" w:rsidP="000718C4">
      <w:pPr>
        <w:spacing w:line="276" w:lineRule="auto"/>
        <w:ind w:left="284"/>
        <w:jc w:val="center"/>
        <w:rPr>
          <w:rFonts w:ascii="Arial" w:hAnsi="Arial" w:cs="Arial"/>
          <w:b/>
          <w:bCs/>
        </w:rPr>
      </w:pPr>
      <w:r w:rsidRPr="000718C4">
        <w:rPr>
          <w:rFonts w:ascii="Arial" w:hAnsi="Arial" w:cs="Arial"/>
          <w:sz w:val="22"/>
          <w:szCs w:val="22"/>
          <w:lang w:eastAsia="fr-FR"/>
        </w:rPr>
        <w:t xml:space="preserve">Site : </w:t>
      </w:r>
      <w:hyperlink r:id="rId11" w:history="1">
        <w:r w:rsidRPr="000718C4">
          <w:rPr>
            <w:rFonts w:ascii="Arial" w:hAnsi="Arial" w:cs="Arial"/>
            <w:snapToGrid w:val="0"/>
            <w:color w:val="0000FF"/>
            <w:sz w:val="22"/>
            <w:szCs w:val="22"/>
            <w:u w:val="single"/>
            <w:lang w:eastAsia="fr-FR"/>
          </w:rPr>
          <w:t>www.achats.defense.gouv.fr</w:t>
        </w:r>
      </w:hyperlink>
    </w:p>
    <w:p w:rsidR="00A70756" w:rsidRPr="007B1411" w:rsidRDefault="00A70756" w:rsidP="00A70756">
      <w:pPr>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0718C4">
            <w:pPr>
              <w:tabs>
                <w:tab w:val="left" w:pos="-142"/>
                <w:tab w:val="left" w:pos="4111"/>
              </w:tabs>
              <w:spacing w:line="276" w:lineRule="auto"/>
              <w:jc w:val="both"/>
              <w:rPr>
                <w:rFonts w:ascii="Arial" w:hAnsi="Arial" w:cs="Arial"/>
                <w:i/>
                <w:sz w:val="18"/>
                <w:szCs w:val="18"/>
              </w:rPr>
            </w:pPr>
            <w:r w:rsidRPr="007B1411">
              <w:rPr>
                <w:rFonts w:ascii="Arial" w:hAnsi="Arial" w:cs="Arial"/>
                <w:b/>
                <w:bCs/>
                <w:sz w:val="22"/>
                <w:szCs w:val="22"/>
              </w:rPr>
              <w:t xml:space="preserve">B - Objet </w:t>
            </w:r>
            <w:r w:rsidR="006E2F47" w:rsidRPr="007B1411">
              <w:rPr>
                <w:rFonts w:ascii="Arial" w:hAnsi="Arial" w:cs="Arial"/>
                <w:b/>
                <w:bCs/>
                <w:sz w:val="22"/>
                <w:szCs w:val="22"/>
              </w:rPr>
              <w:t>de la consultation</w:t>
            </w:r>
          </w:p>
        </w:tc>
      </w:tr>
    </w:tbl>
    <w:p w:rsidR="000658D2" w:rsidRPr="007B1411" w:rsidRDefault="000658D2" w:rsidP="000718C4">
      <w:pPr>
        <w:spacing w:line="276" w:lineRule="auto"/>
        <w:rPr>
          <w:rFonts w:ascii="Arial" w:hAnsi="Arial" w:cs="Arial"/>
          <w:b/>
          <w:bCs/>
        </w:rPr>
      </w:pPr>
    </w:p>
    <w:p w:rsidR="002829A3" w:rsidRPr="008B57D7" w:rsidRDefault="002829A3" w:rsidP="002829A3">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2829A3" w:rsidRPr="00724CBA" w:rsidRDefault="002829A3" w:rsidP="002829A3">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r w:rsidRPr="00724CBA">
        <w:rPr>
          <w:rFonts w:ascii="Arial" w:hAnsi="Arial" w:cs="Arial"/>
          <w:b/>
          <w:sz w:val="24"/>
          <w:lang w:eastAsia="fr-FR"/>
        </w:rPr>
        <w:t>FABRICATION DE GILETS ET TRICOTS DE CORPS</w:t>
      </w:r>
    </w:p>
    <w:p w:rsidR="002829A3" w:rsidRPr="008B57D7" w:rsidRDefault="002829A3" w:rsidP="002829A3">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2414DA" w:rsidRPr="007B1411" w:rsidRDefault="002414DA" w:rsidP="000718C4">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0658D2" w:rsidRPr="007B1411" w:rsidTr="001B1D2B">
        <w:tc>
          <w:tcPr>
            <w:tcW w:w="10331" w:type="dxa"/>
            <w:shd w:val="clear" w:color="auto" w:fill="BDD6EE"/>
          </w:tcPr>
          <w:p w:rsidR="000658D2" w:rsidRPr="007B1411" w:rsidRDefault="000658D2" w:rsidP="000718C4">
            <w:pPr>
              <w:tabs>
                <w:tab w:val="left" w:pos="-142"/>
                <w:tab w:val="left" w:pos="4111"/>
              </w:tabs>
              <w:spacing w:line="276" w:lineRule="auto"/>
              <w:jc w:val="both"/>
              <w:rPr>
                <w:rFonts w:ascii="Arial" w:hAnsi="Arial" w:cs="Arial"/>
              </w:rPr>
            </w:pPr>
            <w:r w:rsidRPr="007B1411">
              <w:rPr>
                <w:rFonts w:ascii="Arial" w:hAnsi="Arial" w:cs="Arial"/>
                <w:b/>
                <w:bCs/>
                <w:sz w:val="22"/>
                <w:szCs w:val="22"/>
              </w:rPr>
              <w:t>C - Identification du candidat individuel /membre du groupement/sous-traitant</w:t>
            </w:r>
          </w:p>
        </w:tc>
      </w:tr>
    </w:tbl>
    <w:p w:rsidR="000658D2" w:rsidRPr="007B1411" w:rsidRDefault="000658D2" w:rsidP="000718C4">
      <w:pPr>
        <w:keepNext/>
        <w:spacing w:line="276" w:lineRule="auto"/>
        <w:outlineLvl w:val="8"/>
        <w:rPr>
          <w:rFonts w:ascii="Arial" w:hAnsi="Arial" w:cs="Arial"/>
          <w:iCs/>
          <w:szCs w:val="16"/>
        </w:rPr>
      </w:pPr>
    </w:p>
    <w:p w:rsidR="000658D2" w:rsidRPr="007B1411" w:rsidRDefault="000658D2" w:rsidP="000718C4">
      <w:pPr>
        <w:keepNext/>
        <w:numPr>
          <w:ilvl w:val="8"/>
          <w:numId w:val="1"/>
        </w:numPr>
        <w:spacing w:line="276" w:lineRule="auto"/>
        <w:jc w:val="both"/>
        <w:outlineLvl w:val="8"/>
        <w:rPr>
          <w:rFonts w:ascii="Arial" w:hAnsi="Arial" w:cs="Arial"/>
          <w:b/>
          <w:bCs/>
          <w:i/>
          <w:iCs/>
          <w:sz w:val="16"/>
          <w:szCs w:val="16"/>
        </w:rPr>
      </w:pPr>
      <w:r w:rsidRPr="000718C4">
        <w:rPr>
          <w:rFonts w:ascii="Wingdings" w:eastAsia="Wingdings" w:hAnsi="Wingdings" w:cs="Arial"/>
          <w:b/>
          <w:color w:val="548DD4"/>
          <w:spacing w:val="-10"/>
        </w:rPr>
        <w:t></w:t>
      </w:r>
      <w:r w:rsidRPr="007B1411">
        <w:rPr>
          <w:rFonts w:ascii="Arial" w:eastAsia="Arial" w:hAnsi="Arial" w:cs="Arial"/>
          <w:iCs/>
          <w:spacing w:val="-10"/>
          <w:position w:val="-1"/>
        </w:rPr>
        <w:t xml:space="preserve"> </w:t>
      </w:r>
      <w:r w:rsidRPr="007B1411">
        <w:rPr>
          <w:rFonts w:ascii="Arial" w:hAnsi="Arial" w:cs="Arial"/>
          <w:iCs/>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7B1411">
        <w:rPr>
          <w:rFonts w:ascii="Arial" w:hAnsi="Arial" w:cs="Arial"/>
          <w:i/>
          <w:iCs/>
        </w:rPr>
        <w:t xml:space="preserve"> </w:t>
      </w:r>
      <w:r w:rsidRPr="007B1411">
        <w:rPr>
          <w:rFonts w:ascii="Arial" w:hAnsi="Arial" w:cs="Arial"/>
          <w:iCs/>
        </w:rPr>
        <w:t xml:space="preserve">issu d’un répertoire figurant dans la liste des </w:t>
      </w:r>
      <w:hyperlink r:id="rId12" w:history="1">
        <w:r w:rsidRPr="007B1411">
          <w:rPr>
            <w:rFonts w:ascii="Arial" w:hAnsi="Arial" w:cs="Arial"/>
            <w:iCs/>
            <w:color w:val="0000FF"/>
            <w:u w:val="single"/>
          </w:rPr>
          <w:t>ICD</w:t>
        </w:r>
      </w:hyperlink>
      <w:r w:rsidRPr="007B1411">
        <w:rPr>
          <w:rFonts w:ascii="Arial" w:hAnsi="Arial" w:cs="Arial"/>
          <w:iCs/>
        </w:rPr>
        <w:t xml:space="preserve"> :</w:t>
      </w:r>
    </w:p>
    <w:tbl>
      <w:tblPr>
        <w:tblW w:w="9528"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0658D2" w:rsidRPr="007B1411" w:rsidTr="002C56A4">
        <w:tc>
          <w:tcPr>
            <w:tcW w:w="9528" w:type="dxa"/>
            <w:gridSpan w:val="6"/>
            <w:tcBorders>
              <w:top w:val="nil"/>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c>
          <w:tcPr>
            <w:tcW w:w="9528" w:type="dxa"/>
            <w:gridSpan w:val="6"/>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c>
          <w:tcPr>
            <w:tcW w:w="1143"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rPr>
          <w:gridAfter w:val="1"/>
          <w:wAfter w:w="3396" w:type="dxa"/>
        </w:trPr>
        <w:tc>
          <w:tcPr>
            <w:tcW w:w="1390" w:type="dxa"/>
            <w:gridSpan w:val="2"/>
            <w:tcBorders>
              <w:top w:val="nil"/>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jc w:val="right"/>
              <w:rPr>
                <w:rFonts w:ascii="Arial" w:hAnsi="Arial" w:cs="Arial"/>
              </w:rPr>
            </w:pPr>
            <w:r w:rsidRPr="007B1411">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bl>
    <w:p w:rsidR="000658D2" w:rsidRPr="007B1411" w:rsidRDefault="000658D2" w:rsidP="000718C4">
      <w:pPr>
        <w:spacing w:line="276" w:lineRule="auto"/>
        <w:rPr>
          <w:rFonts w:ascii="Arial" w:hAnsi="Arial" w:cs="Arial"/>
        </w:rPr>
      </w:pPr>
    </w:p>
    <w:tbl>
      <w:tblPr>
        <w:tblW w:w="9356"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0658D2" w:rsidRPr="007B1411" w:rsidTr="002C56A4">
        <w:tc>
          <w:tcPr>
            <w:tcW w:w="1276" w:type="dxa"/>
            <w:tcBorders>
              <w:top w:val="nil"/>
              <w:left w:val="nil"/>
              <w:bottom w:val="nil"/>
              <w:right w:val="single" w:sz="4" w:space="0" w:color="auto"/>
            </w:tcBorders>
            <w:vAlign w:val="bottom"/>
          </w:tcPr>
          <w:p w:rsidR="000658D2" w:rsidRPr="007B1411" w:rsidRDefault="000658D2" w:rsidP="000718C4">
            <w:pPr>
              <w:spacing w:line="276" w:lineRule="auto"/>
              <w:rPr>
                <w:rFonts w:ascii="Arial" w:hAnsi="Arial" w:cs="Arial"/>
              </w:rPr>
            </w:pPr>
            <w:r w:rsidRPr="007B1411">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0658D2" w:rsidRPr="007B1411" w:rsidRDefault="000658D2" w:rsidP="000718C4">
            <w:pPr>
              <w:spacing w:line="276" w:lineRule="auto"/>
              <w:jc w:val="right"/>
              <w:rPr>
                <w:rFonts w:ascii="Arial" w:hAnsi="Arial" w:cs="Arial"/>
              </w:rPr>
            </w:pPr>
            <w:r w:rsidRPr="007B1411">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0658D2" w:rsidRPr="007B1411" w:rsidRDefault="000658D2" w:rsidP="000718C4">
            <w:pPr>
              <w:spacing w:line="276" w:lineRule="auto"/>
              <w:jc w:val="center"/>
              <w:rPr>
                <w:rFonts w:ascii="Arial" w:hAnsi="Arial" w:cs="Arial"/>
                <w:b/>
                <w:bCs/>
              </w:rPr>
            </w:pPr>
          </w:p>
        </w:tc>
      </w:tr>
    </w:tbl>
    <w:p w:rsidR="000658D2" w:rsidRPr="007B1411" w:rsidRDefault="000658D2" w:rsidP="000718C4">
      <w:pPr>
        <w:spacing w:line="276" w:lineRule="auto"/>
        <w:jc w:val="both"/>
        <w:rPr>
          <w:rFonts w:ascii="Arial" w:eastAsia="Wingdings" w:hAnsi="Arial" w:cs="Arial"/>
          <w:b/>
          <w:color w:val="548DD4"/>
          <w:spacing w:val="-10"/>
        </w:rPr>
      </w:pPr>
    </w:p>
    <w:p w:rsidR="000D06E6" w:rsidRPr="007B1411" w:rsidRDefault="00F96928" w:rsidP="000718C4">
      <w:pPr>
        <w:keepNext/>
        <w:numPr>
          <w:ilvl w:val="0"/>
          <w:numId w:val="1"/>
        </w:numPr>
        <w:spacing w:after="120" w:line="276" w:lineRule="auto"/>
        <w:ind w:left="432" w:hanging="432"/>
        <w:outlineLvl w:val="0"/>
        <w:rPr>
          <w:rFonts w:ascii="Arial" w:hAnsi="Arial" w:cs="Arial"/>
        </w:rPr>
      </w:pPr>
      <w:r w:rsidRPr="007B1411">
        <w:rPr>
          <w:rFonts w:ascii="Arial" w:hAnsi="Arial" w:cs="Arial"/>
          <w:b/>
          <w:bCs/>
          <w:sz w:val="16"/>
          <w:szCs w:val="16"/>
        </w:rPr>
        <w:br w:type="page"/>
      </w:r>
      <w:r w:rsidR="000D06E6" w:rsidRPr="007B1411">
        <w:rPr>
          <w:rFonts w:ascii="Arial" w:hAnsi="Arial" w:cs="Arial"/>
        </w:rPr>
        <w:lastRenderedPageBreak/>
        <w:t>La candidature est présentée :</w:t>
      </w:r>
    </w:p>
    <w:p w:rsidR="002829A3" w:rsidRPr="00724CBA" w:rsidRDefault="002829A3" w:rsidP="002829A3">
      <w:pPr>
        <w:numPr>
          <w:ilvl w:val="0"/>
          <w:numId w:val="1"/>
        </w:numPr>
        <w:spacing w:line="276" w:lineRule="auto"/>
        <w:ind w:left="432" w:firstLine="135"/>
        <w:jc w:val="both"/>
        <w:rPr>
          <w:rFonts w:ascii="Arial" w:hAnsi="Arial" w:cs="Arial"/>
        </w:rPr>
      </w:pPr>
      <w:r w:rsidRPr="00724CBA">
        <w:rPr>
          <w:rFonts w:ascii="Arial" w:hAnsi="Arial" w:cs="Arial"/>
        </w:rPr>
        <w:fldChar w:fldCharType="begin">
          <w:ffData>
            <w:name w:val=""/>
            <w:enabled/>
            <w:calcOnExit w:val="0"/>
            <w:checkBox>
              <w:size w:val="20"/>
              <w:default w:val="0"/>
            </w:checkBox>
          </w:ffData>
        </w:fldChar>
      </w:r>
      <w:r w:rsidRPr="00724CBA">
        <w:rPr>
          <w:rFonts w:ascii="Arial" w:hAnsi="Arial" w:cs="Arial"/>
        </w:rPr>
        <w:instrText xml:space="preserve"> FORMCHECKBOX </w:instrText>
      </w:r>
      <w:r w:rsidRPr="00724CBA">
        <w:rPr>
          <w:rFonts w:ascii="Arial" w:hAnsi="Arial" w:cs="Arial"/>
        </w:rPr>
      </w:r>
      <w:r w:rsidRPr="00724CBA">
        <w:rPr>
          <w:rFonts w:ascii="Arial" w:hAnsi="Arial" w:cs="Arial"/>
        </w:rPr>
        <w:fldChar w:fldCharType="separate"/>
      </w:r>
      <w:r w:rsidRPr="00724CBA">
        <w:rPr>
          <w:rFonts w:ascii="Arial" w:hAnsi="Arial" w:cs="Arial"/>
        </w:rPr>
        <w:fldChar w:fldCharType="end"/>
      </w:r>
      <w:r w:rsidRPr="00724CBA">
        <w:rPr>
          <w:rFonts w:ascii="Arial" w:hAnsi="Arial" w:cs="Arial"/>
        </w:rPr>
        <w:tab/>
        <w:t>Pour le ou les lots de la procédure de passation du marché public indiqués ci-dessous :</w:t>
      </w:r>
    </w:p>
    <w:p w:rsidR="002829A3" w:rsidRPr="00724CBA" w:rsidRDefault="002829A3" w:rsidP="002829A3">
      <w:pPr>
        <w:numPr>
          <w:ilvl w:val="0"/>
          <w:numId w:val="1"/>
        </w:numPr>
        <w:tabs>
          <w:tab w:val="clear" w:pos="0"/>
          <w:tab w:val="num" w:pos="1134"/>
        </w:tabs>
        <w:spacing w:after="120" w:line="276" w:lineRule="auto"/>
        <w:ind w:left="1134"/>
        <w:jc w:val="both"/>
        <w:rPr>
          <w:rFonts w:ascii="Arial" w:hAnsi="Arial" w:cs="Arial"/>
          <w:sz w:val="16"/>
          <w:szCs w:val="16"/>
        </w:rPr>
      </w:pPr>
      <w:r w:rsidRPr="00724CBA">
        <w:rPr>
          <w:rFonts w:ascii="Arial" w:hAnsi="Arial" w:cs="Arial"/>
          <w:i/>
          <w:iCs/>
          <w:sz w:val="16"/>
          <w:szCs w:val="16"/>
        </w:rPr>
        <w:t>(Réponse à un ou plusieurs lots de la consultation)</w:t>
      </w:r>
      <w:r w:rsidRPr="00724CBA">
        <w:rPr>
          <w:rFonts w:ascii="Arial" w:hAnsi="Arial" w:cs="Arial"/>
          <w:sz w:val="16"/>
          <w:szCs w:val="16"/>
        </w:rPr>
        <w:t> </w:t>
      </w:r>
    </w:p>
    <w:p w:rsidR="002829A3" w:rsidRPr="00724CBA" w:rsidRDefault="002829A3" w:rsidP="002829A3">
      <w:pPr>
        <w:suppressAutoHyphens w:val="0"/>
        <w:spacing w:after="240" w:line="276" w:lineRule="auto"/>
        <w:ind w:left="1134"/>
        <w:contextualSpacing/>
        <w:jc w:val="both"/>
        <w:rPr>
          <w:rFonts w:ascii="Arial" w:hAnsi="Arial" w:cs="Arial"/>
          <w:lang w:eastAsia="fr-FR"/>
        </w:rPr>
      </w:pPr>
      <w:r w:rsidRPr="00724CBA">
        <w:rPr>
          <w:rFonts w:ascii="Arial" w:hAnsi="Arial" w:cs="Arial"/>
          <w:lang w:eastAsia="fr-FR"/>
        </w:rPr>
        <w:fldChar w:fldCharType="begin">
          <w:ffData>
            <w:name w:val=""/>
            <w:enabled/>
            <w:calcOnExit w:val="0"/>
            <w:checkBox>
              <w:size w:val="20"/>
              <w:default w:val="0"/>
            </w:checkBox>
          </w:ffData>
        </w:fldChar>
      </w:r>
      <w:r w:rsidRPr="00724CBA">
        <w:rPr>
          <w:rFonts w:ascii="Arial" w:hAnsi="Arial" w:cs="Arial"/>
          <w:lang w:eastAsia="fr-FR"/>
        </w:rPr>
        <w:instrText xml:space="preserve"> FORMCHECKBOX </w:instrText>
      </w:r>
      <w:r w:rsidRPr="00724CBA">
        <w:rPr>
          <w:rFonts w:ascii="Arial" w:hAnsi="Arial" w:cs="Arial"/>
          <w:lang w:eastAsia="fr-FR"/>
        </w:rPr>
      </w:r>
      <w:r w:rsidRPr="00724CBA">
        <w:rPr>
          <w:rFonts w:ascii="Arial" w:hAnsi="Arial" w:cs="Arial"/>
          <w:lang w:eastAsia="fr-FR"/>
        </w:rPr>
        <w:fldChar w:fldCharType="separate"/>
      </w:r>
      <w:r w:rsidRPr="00724CBA">
        <w:rPr>
          <w:rFonts w:ascii="Arial" w:hAnsi="Arial" w:cs="Arial"/>
          <w:lang w:eastAsia="fr-FR"/>
        </w:rPr>
        <w:fldChar w:fldCharType="end"/>
      </w:r>
      <w:r w:rsidRPr="00724CBA">
        <w:rPr>
          <w:rFonts w:ascii="Arial" w:hAnsi="Arial" w:cs="Arial"/>
          <w:lang w:eastAsia="fr-FR"/>
        </w:rPr>
        <w:t xml:space="preserve"> Lot 1 : Gilets ou tricots de corps techniques</w:t>
      </w:r>
    </w:p>
    <w:p w:rsidR="002829A3" w:rsidRPr="00724CBA" w:rsidRDefault="002829A3" w:rsidP="002829A3">
      <w:pPr>
        <w:suppressAutoHyphens w:val="0"/>
        <w:spacing w:after="240" w:line="276" w:lineRule="auto"/>
        <w:ind w:left="1134"/>
        <w:contextualSpacing/>
        <w:jc w:val="both"/>
        <w:rPr>
          <w:rFonts w:ascii="Arial" w:hAnsi="Arial" w:cs="Arial"/>
          <w:lang w:eastAsia="fr-FR"/>
        </w:rPr>
      </w:pPr>
    </w:p>
    <w:p w:rsidR="002829A3" w:rsidRPr="00724CBA" w:rsidRDefault="002829A3" w:rsidP="002829A3">
      <w:pPr>
        <w:suppressAutoHyphens w:val="0"/>
        <w:spacing w:after="240" w:line="276" w:lineRule="auto"/>
        <w:ind w:left="1134"/>
        <w:contextualSpacing/>
        <w:jc w:val="both"/>
        <w:rPr>
          <w:rFonts w:ascii="Arial" w:hAnsi="Arial" w:cs="Arial"/>
          <w:lang w:eastAsia="fr-FR"/>
        </w:rPr>
      </w:pPr>
      <w:r w:rsidRPr="00724CBA">
        <w:rPr>
          <w:rFonts w:ascii="Arial" w:hAnsi="Arial" w:cs="Arial"/>
          <w:lang w:eastAsia="fr-FR"/>
        </w:rPr>
        <w:fldChar w:fldCharType="begin">
          <w:ffData>
            <w:name w:val=""/>
            <w:enabled/>
            <w:calcOnExit w:val="0"/>
            <w:checkBox>
              <w:size w:val="20"/>
              <w:default w:val="0"/>
            </w:checkBox>
          </w:ffData>
        </w:fldChar>
      </w:r>
      <w:r w:rsidRPr="00724CBA">
        <w:rPr>
          <w:rFonts w:ascii="Arial" w:hAnsi="Arial" w:cs="Arial"/>
          <w:lang w:eastAsia="fr-FR"/>
        </w:rPr>
        <w:instrText xml:space="preserve"> FORMCHECKBOX </w:instrText>
      </w:r>
      <w:r w:rsidRPr="00724CBA">
        <w:rPr>
          <w:rFonts w:ascii="Arial" w:hAnsi="Arial" w:cs="Arial"/>
          <w:lang w:eastAsia="fr-FR"/>
        </w:rPr>
      </w:r>
      <w:r w:rsidRPr="00724CBA">
        <w:rPr>
          <w:rFonts w:ascii="Arial" w:hAnsi="Arial" w:cs="Arial"/>
          <w:lang w:eastAsia="fr-FR"/>
        </w:rPr>
        <w:fldChar w:fldCharType="separate"/>
      </w:r>
      <w:r w:rsidRPr="00724CBA">
        <w:rPr>
          <w:rFonts w:ascii="Arial" w:hAnsi="Arial" w:cs="Arial"/>
          <w:lang w:eastAsia="fr-FR"/>
        </w:rPr>
        <w:fldChar w:fldCharType="end"/>
      </w:r>
      <w:r w:rsidRPr="00724CBA">
        <w:rPr>
          <w:rFonts w:ascii="Arial" w:hAnsi="Arial" w:cs="Arial"/>
          <w:lang w:eastAsia="fr-FR"/>
        </w:rPr>
        <w:t xml:space="preserve"> Lot 2 : Gilets ou tricots de corps fibres naturelles</w:t>
      </w:r>
    </w:p>
    <w:p w:rsidR="002829A3" w:rsidRPr="00724CBA" w:rsidRDefault="002829A3" w:rsidP="002829A3">
      <w:pPr>
        <w:suppressAutoHyphens w:val="0"/>
        <w:spacing w:after="240" w:line="276" w:lineRule="auto"/>
        <w:ind w:left="1134"/>
        <w:contextualSpacing/>
        <w:jc w:val="both"/>
        <w:rPr>
          <w:rFonts w:ascii="Arial" w:hAnsi="Arial" w:cs="Arial"/>
          <w:lang w:eastAsia="fr-FR"/>
        </w:rPr>
      </w:pPr>
    </w:p>
    <w:p w:rsidR="002829A3" w:rsidRPr="00724CBA" w:rsidRDefault="002829A3" w:rsidP="002829A3">
      <w:pPr>
        <w:suppressAutoHyphens w:val="0"/>
        <w:spacing w:after="240" w:line="276" w:lineRule="auto"/>
        <w:ind w:left="1134"/>
        <w:contextualSpacing/>
        <w:jc w:val="both"/>
        <w:rPr>
          <w:rFonts w:ascii="Arial" w:hAnsi="Arial" w:cs="Arial"/>
          <w:lang w:eastAsia="fr-FR"/>
        </w:rPr>
      </w:pPr>
      <w:r w:rsidRPr="00724CBA">
        <w:rPr>
          <w:rFonts w:ascii="Arial" w:hAnsi="Arial" w:cs="Arial"/>
          <w:lang w:eastAsia="fr-FR"/>
        </w:rPr>
        <w:fldChar w:fldCharType="begin">
          <w:ffData>
            <w:name w:val=""/>
            <w:enabled/>
            <w:calcOnExit w:val="0"/>
            <w:checkBox>
              <w:size w:val="20"/>
              <w:default w:val="0"/>
            </w:checkBox>
          </w:ffData>
        </w:fldChar>
      </w:r>
      <w:r w:rsidRPr="00724CBA">
        <w:rPr>
          <w:rFonts w:ascii="Arial" w:hAnsi="Arial" w:cs="Arial"/>
          <w:lang w:eastAsia="fr-FR"/>
        </w:rPr>
        <w:instrText xml:space="preserve"> FORMCHECKBOX </w:instrText>
      </w:r>
      <w:r w:rsidRPr="00724CBA">
        <w:rPr>
          <w:rFonts w:ascii="Arial" w:hAnsi="Arial" w:cs="Arial"/>
          <w:lang w:eastAsia="fr-FR"/>
        </w:rPr>
      </w:r>
      <w:r w:rsidRPr="00724CBA">
        <w:rPr>
          <w:rFonts w:ascii="Arial" w:hAnsi="Arial" w:cs="Arial"/>
          <w:lang w:eastAsia="fr-FR"/>
        </w:rPr>
        <w:fldChar w:fldCharType="separate"/>
      </w:r>
      <w:r w:rsidRPr="00724CBA">
        <w:rPr>
          <w:rFonts w:ascii="Arial" w:hAnsi="Arial" w:cs="Arial"/>
          <w:lang w:eastAsia="fr-FR"/>
        </w:rPr>
        <w:fldChar w:fldCharType="end"/>
      </w:r>
      <w:r w:rsidRPr="00724CBA">
        <w:rPr>
          <w:rFonts w:ascii="Arial" w:hAnsi="Arial" w:cs="Arial"/>
          <w:lang w:eastAsia="fr-FR"/>
        </w:rPr>
        <w:t xml:space="preserve"> Lot 3 : Gilets ou tricots de corps des Equipes de Présentation de l'Armée de l'Air et de l'Espace (EPAAE)</w:t>
      </w:r>
    </w:p>
    <w:p w:rsidR="002829A3" w:rsidRPr="008B57D7" w:rsidRDefault="002829A3" w:rsidP="002829A3">
      <w:pPr>
        <w:suppressAutoHyphens w:val="0"/>
        <w:spacing w:after="240" w:line="276" w:lineRule="auto"/>
        <w:ind w:left="1134"/>
        <w:contextualSpacing/>
        <w:jc w:val="both"/>
        <w:rPr>
          <w:rFonts w:ascii="Arial" w:hAnsi="Arial" w:cs="Arial"/>
          <w:lang w:eastAsia="fr-FR"/>
        </w:rPr>
      </w:pPr>
    </w:p>
    <w:p w:rsidR="002829A3" w:rsidRPr="008B57D7" w:rsidRDefault="002829A3" w:rsidP="002829A3">
      <w:pPr>
        <w:numPr>
          <w:ilvl w:val="0"/>
          <w:numId w:val="1"/>
        </w:numPr>
        <w:spacing w:line="276" w:lineRule="auto"/>
        <w:ind w:left="432"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Pr>
          <w:rFonts w:ascii="Arial" w:hAnsi="Arial" w:cs="Arial"/>
        </w:rPr>
      </w:r>
      <w:r>
        <w:rPr>
          <w:rFonts w:ascii="Arial" w:hAnsi="Arial" w:cs="Arial"/>
        </w:rPr>
        <w:fldChar w:fldCharType="separate"/>
      </w:r>
      <w:r w:rsidRPr="008B57D7">
        <w:rPr>
          <w:rFonts w:ascii="Arial" w:hAnsi="Arial" w:cs="Arial"/>
        </w:rPr>
        <w:fldChar w:fldCharType="end"/>
      </w:r>
      <w:r w:rsidRPr="008B57D7">
        <w:rPr>
          <w:rFonts w:ascii="Arial" w:hAnsi="Arial" w:cs="Arial"/>
        </w:rPr>
        <w:t xml:space="preserve">       Pour tous les lots de la procédure de passation du marché public</w:t>
      </w:r>
    </w:p>
    <w:p w:rsidR="000D06E6" w:rsidRPr="007B1411" w:rsidRDefault="000D06E6" w:rsidP="000718C4">
      <w:pPr>
        <w:spacing w:line="276" w:lineRule="auto"/>
        <w:jc w:val="both"/>
        <w:rPr>
          <w:rFonts w:ascii="Arial" w:hAnsi="Arial" w:cs="Arial"/>
        </w:rPr>
      </w:pPr>
      <w:r w:rsidRPr="000718C4">
        <w:rPr>
          <w:rFonts w:ascii="Wingdings" w:eastAsia="Wingdings" w:hAnsi="Wingdings" w:cs="Arial"/>
          <w:b/>
          <w:color w:val="548DD4"/>
          <w:spacing w:val="-10"/>
        </w:rPr>
        <w:t></w:t>
      </w:r>
      <w:r w:rsidRPr="000718C4">
        <w:rPr>
          <w:rFonts w:ascii="Wingdings" w:eastAsia="Wingdings" w:hAnsi="Wingdings" w:cs="Arial"/>
          <w:b/>
          <w:color w:val="548DD4"/>
          <w:spacing w:val="-10"/>
        </w:rPr>
        <w:t></w:t>
      </w:r>
      <w:r w:rsidRPr="007B1411">
        <w:rPr>
          <w:rFonts w:ascii="Arial" w:hAnsi="Arial" w:cs="Arial"/>
        </w:rPr>
        <w:t>Au titre de la présente consultation, je suis :</w:t>
      </w:r>
    </w:p>
    <w:p w:rsidR="000D06E6" w:rsidRPr="007B1411" w:rsidRDefault="000D06E6" w:rsidP="000718C4">
      <w:pPr>
        <w:spacing w:line="276" w:lineRule="auto"/>
        <w:jc w:val="both"/>
        <w:rPr>
          <w:rFonts w:ascii="Arial" w:hAnsi="Arial" w:cs="Arial"/>
        </w:rPr>
      </w:pPr>
    </w:p>
    <w:p w:rsidR="000D06E6" w:rsidRPr="007B1411"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0E09C3">
        <w:rPr>
          <w:rFonts w:ascii="Arial" w:hAnsi="Arial" w:cs="Arial"/>
        </w:rPr>
      </w:r>
      <w:r w:rsidR="000E09C3">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Candidat</w:t>
      </w:r>
      <w:r w:rsidRPr="007B1411">
        <w:rPr>
          <w:rFonts w:ascii="Arial" w:hAnsi="Arial" w:cs="Arial"/>
        </w:rPr>
        <w:tab/>
      </w:r>
      <w:r w:rsidRPr="007B1411">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0E09C3">
        <w:rPr>
          <w:rFonts w:ascii="Arial" w:hAnsi="Arial" w:cs="Arial"/>
        </w:rPr>
      </w:r>
      <w:r w:rsidR="000E09C3">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Mandataire</w:t>
      </w:r>
    </w:p>
    <w:p w:rsidR="000D06E6" w:rsidRPr="007B1411" w:rsidRDefault="000D06E6" w:rsidP="000718C4">
      <w:pPr>
        <w:spacing w:line="276" w:lineRule="auto"/>
        <w:ind w:left="567"/>
        <w:jc w:val="both"/>
        <w:rPr>
          <w:rFonts w:ascii="Arial" w:hAnsi="Arial" w:cs="Arial"/>
        </w:rPr>
      </w:pPr>
    </w:p>
    <w:p w:rsidR="000D06E6"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0E09C3">
        <w:rPr>
          <w:rFonts w:ascii="Arial" w:hAnsi="Arial" w:cs="Arial"/>
        </w:rPr>
      </w:r>
      <w:r w:rsidR="000E09C3">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002C56A4">
        <w:rPr>
          <w:rFonts w:ascii="Arial" w:hAnsi="Arial" w:cs="Arial"/>
        </w:rPr>
        <w:t>Cotraitant</w:t>
      </w:r>
      <w:r w:rsidR="002C56A4">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0E09C3">
        <w:rPr>
          <w:rFonts w:ascii="Arial" w:hAnsi="Arial" w:cs="Arial"/>
        </w:rPr>
      </w:r>
      <w:r w:rsidR="000E09C3">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 xml:space="preserve">Sous-traitant </w:t>
      </w:r>
    </w:p>
    <w:p w:rsidR="002C56A4" w:rsidRDefault="002C56A4" w:rsidP="000718C4">
      <w:pPr>
        <w:spacing w:line="276" w:lineRule="auto"/>
        <w:ind w:left="567"/>
        <w:jc w:val="both"/>
        <w:rPr>
          <w:rFonts w:ascii="Arial" w:hAnsi="Arial" w:cs="Arial"/>
        </w:rPr>
      </w:pPr>
    </w:p>
    <w:p w:rsidR="002C56A4" w:rsidRDefault="002C56A4" w:rsidP="002C56A4">
      <w:pPr>
        <w:spacing w:line="276" w:lineRule="auto"/>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E09C3">
        <w:rPr>
          <w:rFonts w:ascii="Arial" w:hAnsi="Arial" w:cs="Arial"/>
        </w:rPr>
      </w:r>
      <w:r w:rsidR="000E09C3">
        <w:rPr>
          <w:rFonts w:ascii="Arial" w:hAnsi="Arial" w:cs="Arial"/>
        </w:rPr>
        <w:fldChar w:fldCharType="separate"/>
      </w:r>
      <w:r>
        <w:rPr>
          <w:rFonts w:ascii="Arial" w:hAnsi="Arial" w:cs="Arial"/>
        </w:rPr>
        <w:fldChar w:fldCharType="end"/>
      </w:r>
      <w:r>
        <w:rPr>
          <w:rFonts w:ascii="Arial" w:hAnsi="Arial" w:cs="Arial"/>
          <w:bCs/>
        </w:rPr>
        <w:t xml:space="preserve"> </w:t>
      </w:r>
      <w:r>
        <w:rPr>
          <w:rFonts w:ascii="Arial" w:hAnsi="Arial" w:cs="Arial"/>
        </w:rPr>
        <w:t xml:space="preserve">Autre (à préciser) : </w:t>
      </w:r>
    </w:p>
    <w:p w:rsidR="002C56A4" w:rsidRPr="007B1411" w:rsidRDefault="002C56A4" w:rsidP="000718C4">
      <w:pPr>
        <w:spacing w:line="276" w:lineRule="auto"/>
        <w:ind w:left="567"/>
        <w:jc w:val="both"/>
        <w:rPr>
          <w:rFonts w:ascii="Arial" w:hAnsi="Arial" w:cs="Arial"/>
        </w:rPr>
      </w:pPr>
    </w:p>
    <w:p w:rsidR="000D06E6" w:rsidRPr="007B1411" w:rsidRDefault="000D06E6" w:rsidP="000718C4">
      <w:pPr>
        <w:spacing w:line="276" w:lineRule="auto"/>
        <w:ind w:left="567"/>
        <w:jc w:val="both"/>
        <w:rPr>
          <w:rFonts w:ascii="Arial" w:hAnsi="Arial" w:cs="Arial"/>
        </w:rPr>
      </w:pPr>
    </w:p>
    <w:tbl>
      <w:tblPr>
        <w:tblW w:w="0" w:type="auto"/>
        <w:shd w:val="clear" w:color="auto" w:fill="BDD6EE"/>
        <w:tblLook w:val="04A0" w:firstRow="1" w:lastRow="0" w:firstColumn="1" w:lastColumn="0" w:noHBand="0" w:noVBand="1"/>
      </w:tblPr>
      <w:tblGrid>
        <w:gridCol w:w="10204"/>
      </w:tblGrid>
      <w:tr w:rsidR="00261FC1" w:rsidRPr="007B1411" w:rsidTr="00547F6F">
        <w:tc>
          <w:tcPr>
            <w:tcW w:w="10344" w:type="dxa"/>
            <w:shd w:val="clear" w:color="auto" w:fill="BDD6EE"/>
          </w:tcPr>
          <w:p w:rsidR="00261FC1" w:rsidRPr="007B1411" w:rsidRDefault="00781159" w:rsidP="00E6002D">
            <w:pPr>
              <w:spacing w:line="276" w:lineRule="auto"/>
              <w:jc w:val="both"/>
              <w:rPr>
                <w:rFonts w:ascii="Arial" w:hAnsi="Arial" w:cs="Arial"/>
                <w:b/>
                <w:bCs/>
                <w:sz w:val="22"/>
                <w:szCs w:val="22"/>
              </w:rPr>
            </w:pPr>
            <w:r w:rsidRPr="007B1411">
              <w:rPr>
                <w:rFonts w:ascii="Arial" w:hAnsi="Arial" w:cs="Arial"/>
                <w:b/>
                <w:bCs/>
                <w:sz w:val="22"/>
                <w:szCs w:val="22"/>
              </w:rPr>
              <w:t>D</w:t>
            </w:r>
            <w:r w:rsidR="001A1D05" w:rsidRPr="007B1411">
              <w:rPr>
                <w:rFonts w:ascii="Arial" w:hAnsi="Arial" w:cs="Arial"/>
                <w:b/>
                <w:bCs/>
                <w:sz w:val="22"/>
                <w:szCs w:val="22"/>
              </w:rPr>
              <w:t xml:space="preserve"> </w:t>
            </w:r>
            <w:r w:rsidRPr="007B1411">
              <w:rPr>
                <w:rFonts w:ascii="Arial" w:hAnsi="Arial" w:cs="Arial"/>
                <w:b/>
                <w:bCs/>
                <w:sz w:val="22"/>
                <w:szCs w:val="22"/>
              </w:rPr>
              <w:t>–</w:t>
            </w:r>
            <w:r w:rsidR="001A1D05" w:rsidRPr="007B1411">
              <w:rPr>
                <w:rFonts w:ascii="Arial" w:hAnsi="Arial" w:cs="Arial"/>
                <w:b/>
                <w:bCs/>
                <w:sz w:val="22"/>
                <w:szCs w:val="22"/>
              </w:rPr>
              <w:t xml:space="preserve"> </w:t>
            </w:r>
            <w:r w:rsidR="009003C7" w:rsidRPr="007B1411">
              <w:rPr>
                <w:rFonts w:ascii="Arial" w:hAnsi="Arial" w:cs="Arial"/>
                <w:b/>
                <w:bCs/>
                <w:sz w:val="22"/>
                <w:szCs w:val="22"/>
              </w:rPr>
              <w:t xml:space="preserve">LISTE </w:t>
            </w:r>
            <w:r w:rsidR="00A86821" w:rsidRPr="007B1411">
              <w:rPr>
                <w:rFonts w:ascii="Arial" w:hAnsi="Arial" w:cs="Arial"/>
                <w:b/>
                <w:bCs/>
                <w:sz w:val="22"/>
                <w:szCs w:val="22"/>
              </w:rPr>
              <w:t>DE L’OUTILLAGE, MAT</w:t>
            </w:r>
            <w:r w:rsidR="00E6002D">
              <w:rPr>
                <w:rFonts w:ascii="Arial" w:hAnsi="Arial" w:cs="Arial"/>
                <w:b/>
                <w:bCs/>
                <w:sz w:val="22"/>
                <w:szCs w:val="22"/>
              </w:rPr>
              <w:t>É</w:t>
            </w:r>
            <w:r w:rsidR="00A86821" w:rsidRPr="007B1411">
              <w:rPr>
                <w:rFonts w:ascii="Arial" w:hAnsi="Arial" w:cs="Arial"/>
                <w:b/>
                <w:bCs/>
                <w:sz w:val="22"/>
                <w:szCs w:val="22"/>
              </w:rPr>
              <w:t xml:space="preserve">RIEL ET </w:t>
            </w:r>
            <w:r w:rsidR="00E6002D">
              <w:rPr>
                <w:rFonts w:ascii="Arial" w:hAnsi="Arial" w:cs="Arial"/>
                <w:b/>
                <w:bCs/>
                <w:sz w:val="22"/>
                <w:szCs w:val="22"/>
              </w:rPr>
              <w:t>É</w:t>
            </w:r>
            <w:r w:rsidR="00A86821" w:rsidRPr="007B1411">
              <w:rPr>
                <w:rFonts w:ascii="Arial" w:hAnsi="Arial" w:cs="Arial"/>
                <w:b/>
                <w:bCs/>
                <w:sz w:val="22"/>
                <w:szCs w:val="22"/>
              </w:rPr>
              <w:t xml:space="preserve">QUIPEMENT TECHNIQUE </w:t>
            </w:r>
          </w:p>
        </w:tc>
      </w:tr>
    </w:tbl>
    <w:p w:rsidR="006D4A16" w:rsidRPr="007B1411" w:rsidRDefault="006D4A16" w:rsidP="000718C4">
      <w:pPr>
        <w:tabs>
          <w:tab w:val="left" w:pos="-142"/>
          <w:tab w:val="left" w:pos="4111"/>
        </w:tabs>
        <w:spacing w:line="276" w:lineRule="auto"/>
        <w:rPr>
          <w:rFonts w:ascii="Arial" w:hAnsi="Arial" w:cs="Arial"/>
          <w:b/>
          <w:bCs/>
          <w:sz w:val="22"/>
          <w:szCs w:val="22"/>
        </w:rPr>
      </w:pPr>
    </w:p>
    <w:p w:rsidR="006D4A16" w:rsidRPr="007B1411" w:rsidRDefault="004E35C1" w:rsidP="000718C4">
      <w:pPr>
        <w:tabs>
          <w:tab w:val="left" w:pos="-142"/>
          <w:tab w:val="left" w:pos="284"/>
        </w:tabs>
        <w:spacing w:line="276" w:lineRule="auto"/>
        <w:rPr>
          <w:rFonts w:ascii="Arial" w:hAnsi="Arial" w:cs="Arial"/>
        </w:rPr>
      </w:pPr>
      <w:r w:rsidRPr="007B1411">
        <w:rPr>
          <w:rFonts w:ascii="Arial" w:hAnsi="Arial" w:cs="Arial"/>
          <w:b/>
          <w:u w:val="single"/>
        </w:rPr>
        <w:t xml:space="preserve">Si </w:t>
      </w:r>
      <w:r w:rsidR="006D4A16" w:rsidRPr="007B1411">
        <w:rPr>
          <w:rFonts w:ascii="Arial" w:hAnsi="Arial" w:cs="Arial"/>
          <w:b/>
          <w:u w:val="single"/>
        </w:rPr>
        <w:t xml:space="preserve">le candidat ne dispose </w:t>
      </w:r>
      <w:r w:rsidRPr="007B1411">
        <w:rPr>
          <w:rFonts w:ascii="Arial" w:hAnsi="Arial" w:cs="Arial"/>
          <w:b/>
          <w:u w:val="single"/>
        </w:rPr>
        <w:t xml:space="preserve">pas </w:t>
      </w:r>
      <w:r w:rsidR="006D4A16" w:rsidRPr="007B1411">
        <w:rPr>
          <w:rFonts w:ascii="Arial" w:hAnsi="Arial" w:cs="Arial"/>
          <w:b/>
          <w:u w:val="single"/>
        </w:rPr>
        <w:t>de moyens techniques lui appartenant</w:t>
      </w:r>
      <w:r w:rsidR="00D41AB1" w:rsidRPr="007B1411">
        <w:rPr>
          <w:rFonts w:ascii="Arial" w:hAnsi="Arial" w:cs="Arial"/>
          <w:b/>
          <w:u w:val="single"/>
        </w:rPr>
        <w:t xml:space="preserve"> pour exécuter les prestations objet du marché</w:t>
      </w:r>
      <w:r w:rsidRPr="007B1411">
        <w:rPr>
          <w:rFonts w:ascii="Arial" w:hAnsi="Arial" w:cs="Arial"/>
          <w:b/>
          <w:u w:val="single"/>
        </w:rPr>
        <w:t xml:space="preserve">, cocher la case : </w:t>
      </w:r>
      <w:r w:rsidRPr="007B1411">
        <w:rPr>
          <w:rFonts w:ascii="Arial" w:hAnsi="Arial" w:cs="Arial"/>
        </w:rPr>
        <w:t xml:space="preserve"> </w:t>
      </w:r>
      <w:r w:rsidR="00D41AB1" w:rsidRPr="007B1411">
        <w:rPr>
          <w:rFonts w:ascii="Arial" w:hAnsi="Arial" w:cs="Arial"/>
        </w:rPr>
        <w:t xml:space="preserve">  </w:t>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0E09C3">
        <w:rPr>
          <w:rFonts w:ascii="Arial" w:hAnsi="Arial" w:cs="Arial"/>
        </w:rPr>
      </w:r>
      <w:r w:rsidR="000E09C3">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bCs/>
        </w:rPr>
        <w:tab/>
      </w:r>
    </w:p>
    <w:p w:rsidR="006D4A16" w:rsidRPr="007B1411" w:rsidRDefault="006D4A16" w:rsidP="000718C4">
      <w:pPr>
        <w:tabs>
          <w:tab w:val="left" w:pos="-142"/>
          <w:tab w:val="left" w:pos="284"/>
        </w:tabs>
        <w:spacing w:line="276" w:lineRule="auto"/>
        <w:rPr>
          <w:rFonts w:ascii="Arial" w:hAnsi="Arial" w:cs="Arial"/>
        </w:rPr>
      </w:pPr>
    </w:p>
    <w:p w:rsidR="004E35C1" w:rsidRPr="007B1411" w:rsidRDefault="004E35C1" w:rsidP="000718C4">
      <w:pPr>
        <w:tabs>
          <w:tab w:val="left" w:pos="-142"/>
          <w:tab w:val="left" w:pos="284"/>
        </w:tabs>
        <w:spacing w:line="276" w:lineRule="auto"/>
        <w:rPr>
          <w:rFonts w:ascii="Arial" w:hAnsi="Arial" w:cs="Arial"/>
        </w:rPr>
      </w:pPr>
    </w:p>
    <w:p w:rsidR="00BE4F27" w:rsidRPr="007B1411" w:rsidRDefault="00BE4F27" w:rsidP="000718C4">
      <w:pPr>
        <w:tabs>
          <w:tab w:val="left" w:pos="-142"/>
          <w:tab w:val="left" w:pos="284"/>
        </w:tabs>
        <w:spacing w:line="276" w:lineRule="auto"/>
        <w:rPr>
          <w:rFonts w:ascii="Arial" w:hAnsi="Arial" w:cs="Arial"/>
        </w:rPr>
      </w:pPr>
    </w:p>
    <w:p w:rsidR="004E35C1" w:rsidRPr="007B1411" w:rsidRDefault="004E35C1" w:rsidP="000718C4">
      <w:pPr>
        <w:tabs>
          <w:tab w:val="left" w:pos="-142"/>
          <w:tab w:val="left" w:pos="284"/>
        </w:tabs>
        <w:spacing w:line="276" w:lineRule="auto"/>
        <w:jc w:val="both"/>
        <w:rPr>
          <w:rFonts w:ascii="Arial" w:hAnsi="Arial" w:cs="Arial"/>
          <w:b/>
          <w:u w:val="single"/>
        </w:rPr>
      </w:pPr>
      <w:r w:rsidRPr="007B1411">
        <w:rPr>
          <w:rFonts w:ascii="Arial" w:hAnsi="Arial" w:cs="Arial"/>
          <w:b/>
          <w:u w:val="single"/>
        </w:rPr>
        <w:t>Liste de l’outillage, matériel et équipements technique dont le candidat dispose pour réaliser la prestation objet du marché (</w:t>
      </w:r>
      <w:r w:rsidR="00BE4F27" w:rsidRPr="007B1411">
        <w:rPr>
          <w:rFonts w:ascii="Arial" w:hAnsi="Arial" w:cs="Arial"/>
          <w:b/>
          <w:u w:val="single"/>
        </w:rPr>
        <w:t xml:space="preserve">= </w:t>
      </w:r>
      <w:r w:rsidRPr="007B1411">
        <w:rPr>
          <w:rFonts w:ascii="Arial" w:hAnsi="Arial" w:cs="Arial"/>
          <w:b/>
          <w:u w:val="single"/>
        </w:rPr>
        <w:t>moyens de production appartenant au candidat, les moyens de production des cotraitants et/ou sous-traitant doivent faire l’objet d’une déclaration distincte)</w:t>
      </w:r>
      <w:r w:rsidR="00BE4F27" w:rsidRPr="007B1411">
        <w:rPr>
          <w:rFonts w:ascii="Arial" w:hAnsi="Arial" w:cs="Arial"/>
          <w:b/>
          <w:u w:val="single"/>
        </w:rPr>
        <w:t> :</w:t>
      </w:r>
    </w:p>
    <w:p w:rsidR="004E35C1" w:rsidRPr="007B1411" w:rsidRDefault="004E35C1" w:rsidP="000718C4">
      <w:pPr>
        <w:tabs>
          <w:tab w:val="left" w:pos="-142"/>
          <w:tab w:val="left" w:pos="284"/>
        </w:tabs>
        <w:spacing w:line="276" w:lineRule="auto"/>
        <w:rPr>
          <w:rFonts w:ascii="Arial" w:hAnsi="Arial" w:cs="Arial"/>
          <w:b/>
          <w:bCs/>
          <w:sz w:val="22"/>
          <w:szCs w:val="22"/>
        </w:rPr>
      </w:pPr>
    </w:p>
    <w:p w:rsidR="004E35C1" w:rsidRPr="007B1411" w:rsidRDefault="004E35C1" w:rsidP="000718C4">
      <w:pPr>
        <w:tabs>
          <w:tab w:val="left" w:pos="-142"/>
          <w:tab w:val="left" w:pos="284"/>
        </w:tabs>
        <w:spacing w:line="276" w:lineRule="auto"/>
        <w:rPr>
          <w:rFonts w:ascii="Arial" w:hAnsi="Arial" w:cs="Arial"/>
          <w:b/>
          <w:bCs/>
          <w:sz w:val="22"/>
          <w:szCs w:val="22"/>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7"/>
        <w:gridCol w:w="2394"/>
        <w:gridCol w:w="2100"/>
        <w:gridCol w:w="2103"/>
      </w:tblGrid>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Type de matériel</w:t>
            </w: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Marque/modèle</w:t>
            </w:r>
          </w:p>
        </w:tc>
        <w:tc>
          <w:tcPr>
            <w:tcW w:w="2126" w:type="dxa"/>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Année de mise en service</w:t>
            </w: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Quantité</w:t>
            </w: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bl>
    <w:p w:rsidR="00472B25" w:rsidRPr="007B1411" w:rsidRDefault="000803C9" w:rsidP="000718C4">
      <w:pPr>
        <w:pStyle w:val="En-tte"/>
        <w:tabs>
          <w:tab w:val="clear" w:pos="4536"/>
          <w:tab w:val="clear" w:pos="9072"/>
          <w:tab w:val="left" w:pos="864"/>
        </w:tabs>
        <w:spacing w:line="276" w:lineRule="auto"/>
        <w:rPr>
          <w:rFonts w:ascii="Arial" w:hAnsi="Arial" w:cs="Arial"/>
          <w:i/>
          <w:iCs/>
          <w:sz w:val="16"/>
          <w:szCs w:val="16"/>
        </w:rPr>
      </w:pPr>
      <w:r w:rsidRPr="007B1411">
        <w:rPr>
          <w:rFonts w:ascii="Arial" w:hAnsi="Arial" w:cs="Arial"/>
          <w:i/>
          <w:iCs/>
          <w:sz w:val="16"/>
          <w:szCs w:val="16"/>
        </w:rPr>
        <w:t>(Ajouter autant de lignes que nécessaire)</w:t>
      </w:r>
    </w:p>
    <w:p w:rsidR="00472B25" w:rsidRPr="007B1411" w:rsidRDefault="00472B25" w:rsidP="000718C4">
      <w:pPr>
        <w:tabs>
          <w:tab w:val="left" w:pos="864"/>
        </w:tabs>
        <w:spacing w:line="276" w:lineRule="auto"/>
        <w:jc w:val="both"/>
        <w:rPr>
          <w:rFonts w:ascii="Arial" w:hAnsi="Arial" w:cs="Arial"/>
        </w:rPr>
      </w:pPr>
    </w:p>
    <w:p w:rsidR="00A86821" w:rsidRPr="007B1411" w:rsidRDefault="00A86821" w:rsidP="000718C4">
      <w:pPr>
        <w:tabs>
          <w:tab w:val="left" w:pos="864"/>
        </w:tabs>
        <w:spacing w:line="276" w:lineRule="auto"/>
        <w:jc w:val="both"/>
        <w:rPr>
          <w:rFonts w:ascii="Arial" w:hAnsi="Arial" w:cs="Arial"/>
        </w:rPr>
      </w:pPr>
    </w:p>
    <w:sectPr w:rsidR="00A86821" w:rsidRPr="007B1411">
      <w:footerReference w:type="default" r:id="rId1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9C3" w:rsidRDefault="000E09C3">
      <w:r>
        <w:separator/>
      </w:r>
    </w:p>
  </w:endnote>
  <w:endnote w:type="continuationSeparator" w:id="0">
    <w:p w:rsidR="000E09C3" w:rsidRDefault="000E0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9" w:type="dxa"/>
      <w:shd w:val="clear" w:color="auto" w:fill="BDD6EE"/>
      <w:tblLayout w:type="fixed"/>
      <w:tblCellMar>
        <w:left w:w="71" w:type="dxa"/>
        <w:right w:w="71" w:type="dxa"/>
      </w:tblCellMar>
      <w:tblLook w:val="0000" w:firstRow="0" w:lastRow="0" w:firstColumn="0" w:lastColumn="0" w:noHBand="0" w:noVBand="0"/>
    </w:tblPr>
    <w:tblGrid>
      <w:gridCol w:w="5011"/>
      <w:gridCol w:w="3267"/>
      <w:gridCol w:w="949"/>
      <w:gridCol w:w="696"/>
      <w:gridCol w:w="170"/>
      <w:gridCol w:w="184"/>
      <w:gridCol w:w="322"/>
    </w:tblGrid>
    <w:tr w:rsidR="00FB219B" w:rsidRPr="00FB219B" w:rsidTr="00FB219B">
      <w:trPr>
        <w:trHeight w:val="325"/>
        <w:tblHeader/>
      </w:trPr>
      <w:tc>
        <w:tcPr>
          <w:tcW w:w="5011" w:type="dxa"/>
          <w:shd w:val="clear" w:color="auto" w:fill="BDD6EE"/>
        </w:tcPr>
        <w:p w:rsidR="00FB219B" w:rsidRPr="00FB219B" w:rsidRDefault="00FB219B" w:rsidP="00FB219B">
          <w:pPr>
            <w:shd w:val="clear" w:color="auto" w:fill="BDD6EE"/>
            <w:snapToGrid w:val="0"/>
            <w:ind w:right="360"/>
            <w:rPr>
              <w:rFonts w:ascii="Marianne" w:hAnsi="Marianne" w:cs="Arial"/>
              <w:b/>
              <w:i/>
              <w:iCs/>
              <w:sz w:val="16"/>
              <w:szCs w:val="16"/>
            </w:rPr>
          </w:pPr>
          <w:r w:rsidRPr="00FB219B">
            <w:rPr>
              <w:rFonts w:ascii="Marianne" w:hAnsi="Marianne" w:cs="Arial"/>
              <w:b/>
              <w:i/>
              <w:iCs/>
              <w:sz w:val="16"/>
              <w:szCs w:val="16"/>
            </w:rPr>
            <w:t>Déclaration outillage, matériel, équipement technique</w:t>
          </w:r>
        </w:p>
      </w:tc>
      <w:tc>
        <w:tcPr>
          <w:tcW w:w="3267" w:type="dxa"/>
          <w:shd w:val="clear" w:color="auto" w:fill="BDD6EE"/>
        </w:tcPr>
        <w:p w:rsidR="00FB219B" w:rsidRPr="002829A3" w:rsidRDefault="002829A3" w:rsidP="00FB219B">
          <w:pPr>
            <w:shd w:val="clear" w:color="auto" w:fill="BDD6EE"/>
            <w:tabs>
              <w:tab w:val="left" w:pos="510"/>
              <w:tab w:val="center" w:pos="2269"/>
              <w:tab w:val="right" w:pos="4538"/>
            </w:tabs>
            <w:snapToGrid w:val="0"/>
            <w:rPr>
              <w:rFonts w:ascii="Marianne" w:hAnsi="Marianne" w:cs="Arial"/>
              <w:b/>
              <w:bCs/>
            </w:rPr>
          </w:pPr>
          <w:r w:rsidRPr="002829A3">
            <w:rPr>
              <w:rFonts w:ascii="Marianne" w:hAnsi="Marianne" w:cs="Arial"/>
              <w:b/>
              <w:bCs/>
            </w:rPr>
            <w:t>DAF 2025_000569</w:t>
          </w:r>
        </w:p>
      </w:tc>
      <w:tc>
        <w:tcPr>
          <w:tcW w:w="949" w:type="dxa"/>
          <w:shd w:val="clear" w:color="auto" w:fill="BDD6EE"/>
        </w:tcPr>
        <w:p w:rsidR="00FB219B" w:rsidRPr="00FB219B" w:rsidRDefault="00FB219B" w:rsidP="00FB219B">
          <w:pPr>
            <w:shd w:val="clear" w:color="auto" w:fill="BDD6EE"/>
            <w:snapToGrid w:val="0"/>
            <w:jc w:val="right"/>
            <w:rPr>
              <w:rFonts w:ascii="Marianne" w:hAnsi="Marianne"/>
            </w:rPr>
          </w:pPr>
        </w:p>
      </w:tc>
      <w:tc>
        <w:tcPr>
          <w:tcW w:w="696" w:type="dxa"/>
          <w:shd w:val="clear" w:color="auto" w:fill="BDD6EE"/>
        </w:tcPr>
        <w:p w:rsidR="00FB219B" w:rsidRPr="00FB219B" w:rsidRDefault="00FB219B" w:rsidP="00FB219B">
          <w:pPr>
            <w:shd w:val="clear" w:color="auto" w:fill="BDD6EE"/>
            <w:snapToGrid w:val="0"/>
            <w:jc w:val="right"/>
            <w:rPr>
              <w:rFonts w:ascii="Marianne" w:hAnsi="Marianne"/>
              <w:sz w:val="16"/>
              <w:szCs w:val="16"/>
            </w:rPr>
          </w:pPr>
          <w:r w:rsidRPr="00FB219B">
            <w:rPr>
              <w:rFonts w:ascii="Marianne" w:hAnsi="Marianne" w:cs="Arial"/>
              <w:b/>
              <w:bCs/>
              <w:sz w:val="16"/>
              <w:szCs w:val="16"/>
            </w:rPr>
            <w:t xml:space="preserve">Page     </w:t>
          </w:r>
        </w:p>
      </w:tc>
      <w:tc>
        <w:tcPr>
          <w:tcW w:w="170" w:type="dxa"/>
          <w:shd w:val="clear" w:color="auto" w:fill="BDD6EE"/>
        </w:tcPr>
        <w:p w:rsidR="00FB219B" w:rsidRPr="00FB219B" w:rsidRDefault="00FB219B" w:rsidP="00FB219B">
          <w:pPr>
            <w:shd w:val="clear" w:color="auto" w:fill="BDD6EE"/>
            <w:snapToGrid w:val="0"/>
            <w:jc w:val="center"/>
            <w:rPr>
              <w:rFonts w:ascii="Marianne" w:hAnsi="Marianne" w:cs="Arial"/>
              <w:b/>
              <w:bCs/>
              <w:sz w:val="16"/>
              <w:szCs w:val="16"/>
            </w:rPr>
          </w:pPr>
          <w:r w:rsidRPr="00FB219B">
            <w:rPr>
              <w:rStyle w:val="Numrodepage"/>
              <w:rFonts w:ascii="Marianne" w:hAnsi="Marianne" w:cs="Arial"/>
              <w:b/>
              <w:sz w:val="16"/>
              <w:szCs w:val="16"/>
            </w:rPr>
            <w:fldChar w:fldCharType="begin"/>
          </w:r>
          <w:r w:rsidRPr="00FB219B">
            <w:rPr>
              <w:rStyle w:val="Numrodepage"/>
              <w:rFonts w:ascii="Marianne" w:hAnsi="Marianne" w:cs="Arial"/>
              <w:b/>
              <w:sz w:val="16"/>
              <w:szCs w:val="16"/>
            </w:rPr>
            <w:instrText xml:space="preserve"> PAGE </w:instrText>
          </w:r>
          <w:r w:rsidRPr="00FB219B">
            <w:rPr>
              <w:rStyle w:val="Numrodepage"/>
              <w:rFonts w:ascii="Marianne" w:hAnsi="Marianne" w:cs="Arial"/>
              <w:b/>
              <w:sz w:val="16"/>
              <w:szCs w:val="16"/>
            </w:rPr>
            <w:fldChar w:fldCharType="separate"/>
          </w:r>
          <w:r w:rsidR="00F96928">
            <w:rPr>
              <w:rStyle w:val="Numrodepage"/>
              <w:rFonts w:ascii="Marianne" w:hAnsi="Marianne" w:cs="Arial"/>
              <w:b/>
              <w:noProof/>
              <w:sz w:val="16"/>
              <w:szCs w:val="16"/>
            </w:rPr>
            <w:t>2</w:t>
          </w:r>
          <w:r w:rsidRPr="00FB219B">
            <w:rPr>
              <w:rStyle w:val="Numrodepage"/>
              <w:rFonts w:ascii="Marianne" w:hAnsi="Marianne" w:cs="Arial"/>
              <w:b/>
              <w:sz w:val="16"/>
              <w:szCs w:val="16"/>
            </w:rPr>
            <w:fldChar w:fldCharType="end"/>
          </w:r>
        </w:p>
      </w:tc>
      <w:tc>
        <w:tcPr>
          <w:tcW w:w="184" w:type="dxa"/>
          <w:shd w:val="clear" w:color="auto" w:fill="BDD6EE"/>
        </w:tcPr>
        <w:p w:rsidR="00FB219B" w:rsidRPr="00FB219B" w:rsidRDefault="00FB219B" w:rsidP="00FB219B">
          <w:pPr>
            <w:shd w:val="clear" w:color="auto" w:fill="BDD6EE"/>
            <w:snapToGrid w:val="0"/>
            <w:ind w:left="-82" w:firstLine="11"/>
            <w:rPr>
              <w:rFonts w:ascii="Marianne" w:hAnsi="Marianne"/>
              <w:sz w:val="16"/>
              <w:szCs w:val="16"/>
            </w:rPr>
          </w:pPr>
          <w:r>
            <w:rPr>
              <w:rFonts w:ascii="Marianne" w:hAnsi="Marianne"/>
              <w:sz w:val="16"/>
              <w:szCs w:val="16"/>
            </w:rPr>
            <w:t>/</w:t>
          </w:r>
        </w:p>
      </w:tc>
      <w:tc>
        <w:tcPr>
          <w:tcW w:w="322" w:type="dxa"/>
          <w:shd w:val="clear" w:color="auto" w:fill="BDD6EE"/>
        </w:tcPr>
        <w:p w:rsidR="00FB219B" w:rsidRPr="00FB219B" w:rsidRDefault="00FB219B" w:rsidP="00FB219B">
          <w:pPr>
            <w:shd w:val="clear" w:color="auto" w:fill="BDD6EE"/>
            <w:snapToGrid w:val="0"/>
            <w:ind w:left="-216" w:right="-46"/>
            <w:jc w:val="center"/>
            <w:rPr>
              <w:rFonts w:ascii="Marianne" w:hAnsi="Marianne" w:cs="Arial"/>
              <w:sz w:val="16"/>
              <w:szCs w:val="16"/>
            </w:rPr>
          </w:pPr>
          <w:r w:rsidRPr="00FB219B">
            <w:rPr>
              <w:rStyle w:val="Numrodepage"/>
              <w:rFonts w:ascii="Marianne" w:hAnsi="Marianne" w:cs="Arial"/>
              <w:b/>
              <w:sz w:val="16"/>
              <w:szCs w:val="16"/>
            </w:rPr>
            <w:fldChar w:fldCharType="begin"/>
          </w:r>
          <w:r w:rsidRPr="00FB219B">
            <w:rPr>
              <w:rStyle w:val="Numrodepage"/>
              <w:rFonts w:ascii="Marianne" w:hAnsi="Marianne" w:cs="Arial"/>
              <w:b/>
              <w:sz w:val="16"/>
              <w:szCs w:val="16"/>
            </w:rPr>
            <w:instrText xml:space="preserve"> NUMPAGES \*Arabic </w:instrText>
          </w:r>
          <w:r w:rsidRPr="00FB219B">
            <w:rPr>
              <w:rStyle w:val="Numrodepage"/>
              <w:rFonts w:ascii="Marianne" w:hAnsi="Marianne" w:cs="Arial"/>
              <w:b/>
              <w:sz w:val="16"/>
              <w:szCs w:val="16"/>
            </w:rPr>
            <w:fldChar w:fldCharType="separate"/>
          </w:r>
          <w:r w:rsidR="00F96928">
            <w:rPr>
              <w:rStyle w:val="Numrodepage"/>
              <w:rFonts w:ascii="Marianne" w:hAnsi="Marianne" w:cs="Arial"/>
              <w:b/>
              <w:noProof/>
              <w:sz w:val="16"/>
              <w:szCs w:val="16"/>
            </w:rPr>
            <w:t>2</w:t>
          </w:r>
          <w:r w:rsidRPr="00FB219B">
            <w:rPr>
              <w:rStyle w:val="Numrodepage"/>
              <w:rFonts w:ascii="Marianne" w:hAnsi="Marianne" w:cs="Arial"/>
              <w:b/>
              <w:sz w:val="16"/>
              <w:szCs w:val="16"/>
            </w:rPr>
            <w:fldChar w:fldCharType="end"/>
          </w:r>
        </w:p>
      </w:tc>
    </w:tr>
  </w:tbl>
  <w:p w:rsidR="00472B25" w:rsidRPr="00492BA0" w:rsidRDefault="00472B25" w:rsidP="00F246FB">
    <w:pPr>
      <w:pStyle w:val="Pieddepage"/>
      <w:shd w:val="clear" w:color="auto" w:fill="FFFFFF"/>
      <w:jc w:val="center"/>
      <w:rPr>
        <w:rFonts w:ascii="Marianne" w:hAnsi="Marianne"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9C3" w:rsidRDefault="000E09C3">
      <w:r>
        <w:separator/>
      </w:r>
    </w:p>
  </w:footnote>
  <w:footnote w:type="continuationSeparator" w:id="0">
    <w:p w:rsidR="000E09C3" w:rsidRDefault="000E09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44CB"/>
    <w:rsid w:val="00036184"/>
    <w:rsid w:val="00050CDC"/>
    <w:rsid w:val="000548AE"/>
    <w:rsid w:val="000625CC"/>
    <w:rsid w:val="000658D2"/>
    <w:rsid w:val="000718C4"/>
    <w:rsid w:val="000803C9"/>
    <w:rsid w:val="00092585"/>
    <w:rsid w:val="000A0942"/>
    <w:rsid w:val="000C1BA6"/>
    <w:rsid w:val="000D06E6"/>
    <w:rsid w:val="000D4E2E"/>
    <w:rsid w:val="000E09C3"/>
    <w:rsid w:val="000E0EFF"/>
    <w:rsid w:val="000E3A79"/>
    <w:rsid w:val="000E7AB3"/>
    <w:rsid w:val="000F3F78"/>
    <w:rsid w:val="00116586"/>
    <w:rsid w:val="001317F2"/>
    <w:rsid w:val="0013398C"/>
    <w:rsid w:val="00137738"/>
    <w:rsid w:val="001535C7"/>
    <w:rsid w:val="00153BC3"/>
    <w:rsid w:val="0015475A"/>
    <w:rsid w:val="001671EF"/>
    <w:rsid w:val="00171BF1"/>
    <w:rsid w:val="00187DBC"/>
    <w:rsid w:val="00191902"/>
    <w:rsid w:val="001A1D05"/>
    <w:rsid w:val="001A5A4C"/>
    <w:rsid w:val="001B1D2B"/>
    <w:rsid w:val="001C1FEF"/>
    <w:rsid w:val="001D25B2"/>
    <w:rsid w:val="001D58F2"/>
    <w:rsid w:val="001E05E7"/>
    <w:rsid w:val="001E2C17"/>
    <w:rsid w:val="001E68EF"/>
    <w:rsid w:val="001F35D5"/>
    <w:rsid w:val="002104F4"/>
    <w:rsid w:val="002228BD"/>
    <w:rsid w:val="00224E9C"/>
    <w:rsid w:val="002414DA"/>
    <w:rsid w:val="00251043"/>
    <w:rsid w:val="0025478A"/>
    <w:rsid w:val="00261FC1"/>
    <w:rsid w:val="002722CD"/>
    <w:rsid w:val="0027637B"/>
    <w:rsid w:val="002829A3"/>
    <w:rsid w:val="002871EE"/>
    <w:rsid w:val="002A37D3"/>
    <w:rsid w:val="002A524C"/>
    <w:rsid w:val="002B54BB"/>
    <w:rsid w:val="002C1767"/>
    <w:rsid w:val="002C56A4"/>
    <w:rsid w:val="002D13A0"/>
    <w:rsid w:val="002D5940"/>
    <w:rsid w:val="002F1469"/>
    <w:rsid w:val="003024CC"/>
    <w:rsid w:val="00310F9B"/>
    <w:rsid w:val="00312505"/>
    <w:rsid w:val="00331DDB"/>
    <w:rsid w:val="00340F85"/>
    <w:rsid w:val="00381604"/>
    <w:rsid w:val="003C025D"/>
    <w:rsid w:val="003C4A1B"/>
    <w:rsid w:val="003D7667"/>
    <w:rsid w:val="003F2B90"/>
    <w:rsid w:val="00411396"/>
    <w:rsid w:val="004223F2"/>
    <w:rsid w:val="00425B7A"/>
    <w:rsid w:val="00427375"/>
    <w:rsid w:val="00471F18"/>
    <w:rsid w:val="00472B25"/>
    <w:rsid w:val="00473922"/>
    <w:rsid w:val="00483E5B"/>
    <w:rsid w:val="00492BA0"/>
    <w:rsid w:val="004A6D4B"/>
    <w:rsid w:val="004A7F71"/>
    <w:rsid w:val="004C221B"/>
    <w:rsid w:val="004E35C1"/>
    <w:rsid w:val="004E403E"/>
    <w:rsid w:val="005036C5"/>
    <w:rsid w:val="00513F06"/>
    <w:rsid w:val="00516C8B"/>
    <w:rsid w:val="005254E3"/>
    <w:rsid w:val="0052750A"/>
    <w:rsid w:val="00547F6F"/>
    <w:rsid w:val="0055167D"/>
    <w:rsid w:val="00553297"/>
    <w:rsid w:val="00555AC1"/>
    <w:rsid w:val="0056052C"/>
    <w:rsid w:val="0056654C"/>
    <w:rsid w:val="0059116B"/>
    <w:rsid w:val="005A325E"/>
    <w:rsid w:val="005A5386"/>
    <w:rsid w:val="005B4D8D"/>
    <w:rsid w:val="005C0FFD"/>
    <w:rsid w:val="005C1540"/>
    <w:rsid w:val="005C6314"/>
    <w:rsid w:val="005C765E"/>
    <w:rsid w:val="005D3750"/>
    <w:rsid w:val="005E7703"/>
    <w:rsid w:val="005F256E"/>
    <w:rsid w:val="005F4173"/>
    <w:rsid w:val="005F5ED9"/>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D4A16"/>
    <w:rsid w:val="006E22A4"/>
    <w:rsid w:val="006E2F47"/>
    <w:rsid w:val="006E6210"/>
    <w:rsid w:val="006F6740"/>
    <w:rsid w:val="007076CC"/>
    <w:rsid w:val="00717070"/>
    <w:rsid w:val="007314F1"/>
    <w:rsid w:val="00741ECB"/>
    <w:rsid w:val="00744DDB"/>
    <w:rsid w:val="00755416"/>
    <w:rsid w:val="00764264"/>
    <w:rsid w:val="00781159"/>
    <w:rsid w:val="00787E55"/>
    <w:rsid w:val="0079504A"/>
    <w:rsid w:val="007A7713"/>
    <w:rsid w:val="007B1411"/>
    <w:rsid w:val="007B4FB2"/>
    <w:rsid w:val="007C0A0D"/>
    <w:rsid w:val="00815797"/>
    <w:rsid w:val="00826CBB"/>
    <w:rsid w:val="00827FD0"/>
    <w:rsid w:val="00833F59"/>
    <w:rsid w:val="008344E1"/>
    <w:rsid w:val="008413E0"/>
    <w:rsid w:val="0085539A"/>
    <w:rsid w:val="00866311"/>
    <w:rsid w:val="00872C42"/>
    <w:rsid w:val="00887F8C"/>
    <w:rsid w:val="008A3707"/>
    <w:rsid w:val="008B731C"/>
    <w:rsid w:val="008C2177"/>
    <w:rsid w:val="008C2428"/>
    <w:rsid w:val="008D2EFB"/>
    <w:rsid w:val="009003C7"/>
    <w:rsid w:val="009051AC"/>
    <w:rsid w:val="0090530B"/>
    <w:rsid w:val="00906660"/>
    <w:rsid w:val="00912339"/>
    <w:rsid w:val="009152C4"/>
    <w:rsid w:val="00915985"/>
    <w:rsid w:val="00924D16"/>
    <w:rsid w:val="00930041"/>
    <w:rsid w:val="0093641E"/>
    <w:rsid w:val="0094174C"/>
    <w:rsid w:val="00944C4F"/>
    <w:rsid w:val="009670F1"/>
    <w:rsid w:val="00983D99"/>
    <w:rsid w:val="009A04B2"/>
    <w:rsid w:val="009A394A"/>
    <w:rsid w:val="009B07B5"/>
    <w:rsid w:val="009B23A7"/>
    <w:rsid w:val="009C7BDB"/>
    <w:rsid w:val="009D0426"/>
    <w:rsid w:val="009D52FB"/>
    <w:rsid w:val="009D6D88"/>
    <w:rsid w:val="009E7643"/>
    <w:rsid w:val="00A02975"/>
    <w:rsid w:val="00A056B1"/>
    <w:rsid w:val="00A05A3B"/>
    <w:rsid w:val="00A600D6"/>
    <w:rsid w:val="00A70756"/>
    <w:rsid w:val="00A83BDF"/>
    <w:rsid w:val="00A840BB"/>
    <w:rsid w:val="00A86821"/>
    <w:rsid w:val="00A86C63"/>
    <w:rsid w:val="00A97E02"/>
    <w:rsid w:val="00AA372E"/>
    <w:rsid w:val="00AB1945"/>
    <w:rsid w:val="00AC370C"/>
    <w:rsid w:val="00AE632A"/>
    <w:rsid w:val="00B661AE"/>
    <w:rsid w:val="00B80B6A"/>
    <w:rsid w:val="00BA7752"/>
    <w:rsid w:val="00BB7109"/>
    <w:rsid w:val="00BD1236"/>
    <w:rsid w:val="00BE4F27"/>
    <w:rsid w:val="00C00E04"/>
    <w:rsid w:val="00C05C6A"/>
    <w:rsid w:val="00C063EA"/>
    <w:rsid w:val="00C069A5"/>
    <w:rsid w:val="00C07A1D"/>
    <w:rsid w:val="00C10C87"/>
    <w:rsid w:val="00C279F4"/>
    <w:rsid w:val="00C301F0"/>
    <w:rsid w:val="00C56C9E"/>
    <w:rsid w:val="00C56E90"/>
    <w:rsid w:val="00C61C85"/>
    <w:rsid w:val="00C82B82"/>
    <w:rsid w:val="00CA0291"/>
    <w:rsid w:val="00CB66F6"/>
    <w:rsid w:val="00CC0527"/>
    <w:rsid w:val="00CC29D9"/>
    <w:rsid w:val="00CE32F2"/>
    <w:rsid w:val="00CF00C9"/>
    <w:rsid w:val="00D002AE"/>
    <w:rsid w:val="00D01121"/>
    <w:rsid w:val="00D21AD8"/>
    <w:rsid w:val="00D41AB1"/>
    <w:rsid w:val="00D436D9"/>
    <w:rsid w:val="00D63EF7"/>
    <w:rsid w:val="00D71D47"/>
    <w:rsid w:val="00D7235D"/>
    <w:rsid w:val="00D73102"/>
    <w:rsid w:val="00D82167"/>
    <w:rsid w:val="00DA0E8D"/>
    <w:rsid w:val="00DA5F03"/>
    <w:rsid w:val="00DB2DDC"/>
    <w:rsid w:val="00DC3F69"/>
    <w:rsid w:val="00DD3915"/>
    <w:rsid w:val="00DD3F7A"/>
    <w:rsid w:val="00DD7F34"/>
    <w:rsid w:val="00E06099"/>
    <w:rsid w:val="00E10855"/>
    <w:rsid w:val="00E10A15"/>
    <w:rsid w:val="00E205DA"/>
    <w:rsid w:val="00E46CB1"/>
    <w:rsid w:val="00E50B22"/>
    <w:rsid w:val="00E6002D"/>
    <w:rsid w:val="00E838C5"/>
    <w:rsid w:val="00E87DD4"/>
    <w:rsid w:val="00EA3323"/>
    <w:rsid w:val="00EB4931"/>
    <w:rsid w:val="00EC7021"/>
    <w:rsid w:val="00EE435B"/>
    <w:rsid w:val="00EE5B56"/>
    <w:rsid w:val="00F12F30"/>
    <w:rsid w:val="00F1353C"/>
    <w:rsid w:val="00F246FB"/>
    <w:rsid w:val="00F33E3C"/>
    <w:rsid w:val="00F51B40"/>
    <w:rsid w:val="00F9673C"/>
    <w:rsid w:val="00F96928"/>
    <w:rsid w:val="00FB219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E85C0DF"/>
  <w15:chartTrackingRefBased/>
  <w15:docId w15:val="{EAFC4FAD-E731-4B9F-A4B4-4A8FBAEAF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2829A3"/>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2829A3"/>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D71D47"/>
    <w:pPr>
      <w:suppressAutoHyphens w:val="0"/>
      <w:jc w:val="right"/>
    </w:pPr>
    <w:rPr>
      <w:rFonts w:ascii="Marianne" w:eastAsia="Calibri" w:hAnsi="Marianne" w:cs="Arial"/>
      <w:b/>
      <w:noProof/>
      <w:sz w:val="24"/>
      <w:szCs w:val="24"/>
      <w:lang w:eastAsia="fr-FR"/>
    </w:rPr>
  </w:style>
  <w:style w:type="character" w:customStyle="1" w:styleId="Titre6Car">
    <w:name w:val="Titre 6 Car"/>
    <w:basedOn w:val="Policepardfaut"/>
    <w:link w:val="Titre6"/>
    <w:rsid w:val="002829A3"/>
    <w:rPr>
      <w:rFonts w:ascii="Arial" w:hAnsi="Arial" w:cs="Arial"/>
      <w:b/>
      <w:bCs/>
      <w:sz w:val="16"/>
      <w:szCs w:val="16"/>
      <w:lang w:eastAsia="zh-CN"/>
    </w:rPr>
  </w:style>
  <w:style w:type="character" w:customStyle="1" w:styleId="Titre7Car">
    <w:name w:val="Titre 7 Car"/>
    <w:basedOn w:val="Policepardfaut"/>
    <w:link w:val="Titre7"/>
    <w:rsid w:val="002829A3"/>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47548744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mailto:pfc-rbt.contact.fct@intradef.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3D89F-1D4C-488B-819E-0BE7379E6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450</Words>
  <Characters>2477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2922</CharactersWithSpaces>
  <SharedDoc>false</SharedDoc>
  <HLinks>
    <vt:vector size="24" baseType="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6</vt:i4>
      </vt:variant>
      <vt:variant>
        <vt:i4>0</vt:i4>
      </vt:variant>
      <vt:variant>
        <vt:i4>5</vt:i4>
      </vt:variant>
      <vt:variant>
        <vt:lpwstr>http://www.achats.defense.gouv.fr/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3473434</vt:i4>
      </vt:variant>
      <vt:variant>
        <vt:i4>0</vt:i4>
      </vt:variant>
      <vt:variant>
        <vt:i4>0</vt:i4>
      </vt:variant>
      <vt:variant>
        <vt:i4>5</vt:i4>
      </vt:variant>
      <vt:variant>
        <vt:lpwstr>mailto:pfc-rbt.contact.fct@intradef.gouv.fr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JECKEL Frederique ADJ ADM PAL 1CL AE</cp:lastModifiedBy>
  <cp:revision>4</cp:revision>
  <cp:lastPrinted>2016-11-02T14:02:00Z</cp:lastPrinted>
  <dcterms:created xsi:type="dcterms:W3CDTF">2025-05-22T14:10:00Z</dcterms:created>
  <dcterms:modified xsi:type="dcterms:W3CDTF">2025-06-02T12:34:00Z</dcterms:modified>
</cp:coreProperties>
</file>